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B5845" w14:textId="350645C6" w:rsidR="005B2504" w:rsidRDefault="005B2504" w:rsidP="006C24A1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3F221A7C" w14:textId="7FC4051E" w:rsidR="006C24A1" w:rsidRPr="006C24A1" w:rsidRDefault="006C24A1" w:rsidP="006C24A1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  <w:r w:rsidRPr="006C24A1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ZAŁĄCZNIK NR </w:t>
      </w:r>
      <w:r w:rsidR="005B2504">
        <w:rPr>
          <w:rFonts w:asciiTheme="minorHAnsi" w:hAnsiTheme="minorHAnsi" w:cstheme="minorHAnsi"/>
          <w:b/>
          <w:bCs/>
          <w:i/>
          <w:sz w:val="24"/>
          <w:szCs w:val="24"/>
        </w:rPr>
        <w:t>3</w:t>
      </w:r>
    </w:p>
    <w:p w14:paraId="1A5EE622" w14:textId="77777777" w:rsidR="006C24A1" w:rsidRPr="006C24A1" w:rsidRDefault="006C24A1" w:rsidP="006C24A1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14:paraId="45AF6D15" w14:textId="77777777" w:rsidR="006C24A1" w:rsidRPr="006C24A1" w:rsidRDefault="006C24A1" w:rsidP="006C24A1">
      <w:pPr>
        <w:jc w:val="center"/>
        <w:rPr>
          <w:rFonts w:asciiTheme="minorHAnsi" w:eastAsia="Times New Roman" w:hAnsiTheme="minorHAnsi" w:cstheme="minorHAnsi"/>
          <w:i/>
          <w:sz w:val="24"/>
          <w:szCs w:val="24"/>
        </w:rPr>
      </w:pPr>
      <w:r w:rsidRPr="006C24A1">
        <w:rPr>
          <w:rFonts w:asciiTheme="minorHAnsi" w:eastAsia="Times New Roman" w:hAnsiTheme="minorHAnsi" w:cstheme="minorHAnsi"/>
          <w:i/>
          <w:sz w:val="24"/>
          <w:szCs w:val="24"/>
        </w:rPr>
        <w:t>Wzór</w:t>
      </w:r>
    </w:p>
    <w:p w14:paraId="75F8AA73" w14:textId="7847BCCF" w:rsidR="006C24A1" w:rsidRPr="006C24A1" w:rsidRDefault="006C24A1" w:rsidP="006C24A1">
      <w:pPr>
        <w:spacing w:line="360" w:lineRule="auto"/>
        <w:jc w:val="center"/>
        <w:outlineLvl w:val="0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6C24A1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OŚWIADCZENIE WYKONAWCY </w:t>
      </w:r>
      <w:r w:rsidRPr="006C24A1">
        <w:rPr>
          <w:rFonts w:asciiTheme="minorHAnsi" w:eastAsia="Times New Roman" w:hAnsiTheme="minorHAnsi" w:cstheme="minorHAnsi"/>
          <w:b/>
          <w:bCs/>
          <w:sz w:val="24"/>
          <w:szCs w:val="24"/>
        </w:rPr>
        <w:br/>
      </w:r>
      <w:r w:rsidRPr="006C24A1">
        <w:rPr>
          <w:rFonts w:asciiTheme="minorHAnsi" w:hAnsiTheme="minorHAnsi" w:cstheme="minorHAnsi"/>
          <w:b/>
          <w:bCs/>
          <w:sz w:val="24"/>
          <w:szCs w:val="24"/>
        </w:rPr>
        <w:t xml:space="preserve">o przynależności do grupy kapitałowej składane w trybie art. </w:t>
      </w:r>
      <w:r w:rsidR="0046215A" w:rsidRPr="0046215A">
        <w:rPr>
          <w:rFonts w:asciiTheme="minorHAnsi" w:hAnsiTheme="minorHAnsi" w:cstheme="minorHAnsi"/>
          <w:b/>
          <w:bCs/>
          <w:sz w:val="24"/>
          <w:szCs w:val="24"/>
        </w:rPr>
        <w:t>art. 108 ust. 1 pkt 5</w:t>
      </w:r>
      <w:r w:rsidRPr="006C24A1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EE211E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</w:t>
      </w:r>
      <w:r w:rsidRPr="006C24A1">
        <w:rPr>
          <w:rFonts w:asciiTheme="minorHAnsi" w:hAnsiTheme="minorHAnsi" w:cstheme="minorHAnsi"/>
          <w:b/>
          <w:bCs/>
          <w:sz w:val="24"/>
          <w:szCs w:val="24"/>
        </w:rPr>
        <w:t xml:space="preserve">w powiązaniu z art. </w:t>
      </w:r>
      <w:r w:rsidR="0046215A">
        <w:rPr>
          <w:rFonts w:asciiTheme="minorHAnsi" w:hAnsiTheme="minorHAnsi" w:cstheme="minorHAnsi"/>
          <w:b/>
          <w:bCs/>
          <w:sz w:val="24"/>
          <w:szCs w:val="24"/>
        </w:rPr>
        <w:t>109</w:t>
      </w:r>
      <w:r w:rsidRPr="006C24A1">
        <w:rPr>
          <w:rFonts w:asciiTheme="minorHAnsi" w:hAnsiTheme="minorHAnsi" w:cstheme="minorHAnsi"/>
          <w:b/>
          <w:bCs/>
          <w:sz w:val="24"/>
          <w:szCs w:val="24"/>
        </w:rPr>
        <w:t xml:space="preserve"> ust.</w:t>
      </w:r>
      <w:r w:rsidR="0046215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6C24A1">
        <w:rPr>
          <w:rFonts w:asciiTheme="minorHAnsi" w:hAnsiTheme="minorHAnsi" w:cstheme="minorHAnsi"/>
          <w:b/>
          <w:bCs/>
          <w:sz w:val="24"/>
          <w:szCs w:val="24"/>
        </w:rPr>
        <w:t>1 pkt 2</w:t>
      </w:r>
      <w:r w:rsidR="00565B6F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Pr="006C24A1">
        <w:rPr>
          <w:rFonts w:asciiTheme="minorHAnsi" w:hAnsiTheme="minorHAnsi" w:cstheme="minorHAnsi"/>
          <w:b/>
          <w:bCs/>
          <w:sz w:val="24"/>
          <w:szCs w:val="24"/>
        </w:rPr>
        <w:t>3 Ustawy Prawo Zamówień Publicznych</w:t>
      </w:r>
    </w:p>
    <w:p w14:paraId="5FAFE63A" w14:textId="77777777" w:rsidR="006C24A1" w:rsidRPr="006C24A1" w:rsidRDefault="006C24A1" w:rsidP="006C24A1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</w:p>
    <w:p w14:paraId="6E3390EB" w14:textId="71A52E0E" w:rsidR="00DA303D" w:rsidRPr="00DA303D" w:rsidRDefault="00DA303D" w:rsidP="00DA303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A303D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Przystępując do udziału w postępowaniu o zamówienie publiczne prowadzone </w:t>
      </w:r>
      <w:r w:rsidRPr="00DA303D">
        <w:rPr>
          <w:rFonts w:asciiTheme="minorHAnsi" w:hAnsiTheme="minorHAnsi" w:cstheme="minorHAnsi"/>
          <w:sz w:val="24"/>
          <w:szCs w:val="24"/>
        </w:rPr>
        <w:t xml:space="preserve">na postawie </w:t>
      </w:r>
      <w:r w:rsidR="0046215A">
        <w:rPr>
          <w:rFonts w:asciiTheme="minorHAnsi" w:hAnsiTheme="minorHAnsi" w:cstheme="minorHAnsi"/>
          <w:sz w:val="24"/>
          <w:szCs w:val="24"/>
        </w:rPr>
        <w:t xml:space="preserve">                   </w:t>
      </w:r>
      <w:r w:rsidRPr="00DA303D">
        <w:rPr>
          <w:rFonts w:asciiTheme="minorHAnsi" w:hAnsiTheme="minorHAnsi" w:cstheme="minorHAnsi"/>
          <w:sz w:val="24"/>
          <w:szCs w:val="24"/>
        </w:rPr>
        <w:t xml:space="preserve">art. </w:t>
      </w:r>
      <w:r w:rsidR="0046215A">
        <w:rPr>
          <w:rFonts w:asciiTheme="minorHAnsi" w:hAnsiTheme="minorHAnsi" w:cstheme="minorHAnsi"/>
          <w:sz w:val="24"/>
          <w:szCs w:val="24"/>
        </w:rPr>
        <w:t>359 pkt 2</w:t>
      </w:r>
      <w:r w:rsidRPr="00DA303D">
        <w:rPr>
          <w:rFonts w:asciiTheme="minorHAnsi" w:hAnsiTheme="minorHAnsi" w:cstheme="minorHAnsi"/>
          <w:sz w:val="24"/>
          <w:szCs w:val="24"/>
        </w:rPr>
        <w:t xml:space="preserve"> ustawy z dnia </w:t>
      </w:r>
      <w:r w:rsidR="0046215A">
        <w:rPr>
          <w:rFonts w:asciiTheme="minorHAnsi" w:hAnsiTheme="minorHAnsi" w:cstheme="minorHAnsi"/>
          <w:sz w:val="24"/>
          <w:szCs w:val="24"/>
        </w:rPr>
        <w:t>11</w:t>
      </w:r>
      <w:r w:rsidRPr="00DA303D">
        <w:rPr>
          <w:rFonts w:asciiTheme="minorHAnsi" w:hAnsiTheme="minorHAnsi" w:cstheme="minorHAnsi"/>
          <w:sz w:val="24"/>
          <w:szCs w:val="24"/>
        </w:rPr>
        <w:t xml:space="preserve"> </w:t>
      </w:r>
      <w:r w:rsidR="0046215A">
        <w:rPr>
          <w:rFonts w:asciiTheme="minorHAnsi" w:hAnsiTheme="minorHAnsi" w:cstheme="minorHAnsi"/>
          <w:sz w:val="24"/>
          <w:szCs w:val="24"/>
        </w:rPr>
        <w:t>wrześ</w:t>
      </w:r>
      <w:r w:rsidRPr="00DA303D">
        <w:rPr>
          <w:rFonts w:asciiTheme="minorHAnsi" w:hAnsiTheme="minorHAnsi" w:cstheme="minorHAnsi"/>
          <w:sz w:val="24"/>
          <w:szCs w:val="24"/>
        </w:rPr>
        <w:t>nia 20</w:t>
      </w:r>
      <w:r w:rsidR="0046215A">
        <w:rPr>
          <w:rFonts w:asciiTheme="minorHAnsi" w:hAnsiTheme="minorHAnsi" w:cstheme="minorHAnsi"/>
          <w:sz w:val="24"/>
          <w:szCs w:val="24"/>
        </w:rPr>
        <w:t>19</w:t>
      </w:r>
      <w:r w:rsidRPr="00DA303D">
        <w:rPr>
          <w:rFonts w:asciiTheme="minorHAnsi" w:hAnsiTheme="minorHAnsi" w:cstheme="minorHAnsi"/>
          <w:sz w:val="24"/>
          <w:szCs w:val="24"/>
        </w:rPr>
        <w:t xml:space="preserve"> r. Prawo zamówień publicznych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DA303D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 sprawie:</w:t>
      </w:r>
    </w:p>
    <w:p w14:paraId="13F7CD29" w14:textId="5C01FA29" w:rsidR="006C24A1" w:rsidRPr="006C24A1" w:rsidRDefault="007973EF" w:rsidP="006C24A1">
      <w:pPr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EF5EF1">
        <w:rPr>
          <w:b/>
          <w:bCs/>
          <w:sz w:val="24"/>
          <w:szCs w:val="24"/>
        </w:rPr>
        <w:t xml:space="preserve">Ochrona fizyczna mienia Centrum Materiałów Polimerów i Węglowych PAN przy ul. Marii Curie-Skłodowskiej 34 w Zabrzu oraz przy ul. Sowińskiego 5 w Gliwicach </w:t>
      </w:r>
      <w:r>
        <w:rPr>
          <w:b/>
          <w:bCs/>
          <w:sz w:val="24"/>
          <w:szCs w:val="24"/>
        </w:rPr>
        <w:br/>
      </w:r>
      <w:r w:rsidRPr="006C24A1">
        <w:rPr>
          <w:rFonts w:asciiTheme="minorHAnsi" w:hAnsiTheme="minorHAnsi" w:cstheme="minorHAnsi"/>
          <w:b/>
          <w:bCs/>
          <w:sz w:val="24"/>
          <w:szCs w:val="24"/>
        </w:rPr>
        <w:t xml:space="preserve">Znak sprawy: </w:t>
      </w:r>
      <w:r>
        <w:rPr>
          <w:rFonts w:asciiTheme="minorHAnsi" w:hAnsiTheme="minorHAnsi" w:cstheme="minorHAnsi"/>
          <w:b/>
          <w:bCs/>
          <w:sz w:val="24"/>
          <w:szCs w:val="24"/>
        </w:rPr>
        <w:t>US</w:t>
      </w:r>
      <w:r w:rsidRPr="006C24A1">
        <w:rPr>
          <w:rFonts w:asciiTheme="minorHAnsi" w:hAnsiTheme="minorHAnsi" w:cstheme="minorHAnsi"/>
          <w:b/>
          <w:bCs/>
          <w:sz w:val="24"/>
          <w:szCs w:val="24"/>
        </w:rPr>
        <w:t>/0</w:t>
      </w:r>
      <w:r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9277EB">
        <w:rPr>
          <w:rFonts w:asciiTheme="minorHAnsi" w:hAnsiTheme="minorHAnsi" w:cstheme="minorHAnsi"/>
          <w:b/>
          <w:bCs/>
          <w:sz w:val="24"/>
          <w:szCs w:val="24"/>
        </w:rPr>
        <w:t>/202</w:t>
      </w:r>
      <w:r w:rsidR="003115D3">
        <w:rPr>
          <w:rFonts w:asciiTheme="minorHAnsi" w:hAnsiTheme="minorHAnsi" w:cstheme="minorHAnsi"/>
          <w:b/>
          <w:bCs/>
          <w:sz w:val="24"/>
          <w:szCs w:val="24"/>
        </w:rPr>
        <w:t>6</w:t>
      </w:r>
    </w:p>
    <w:p w14:paraId="248655CB" w14:textId="77777777" w:rsidR="006C24A1" w:rsidRPr="006C24A1" w:rsidRDefault="006C24A1" w:rsidP="006C24A1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C24A1">
        <w:rPr>
          <w:rFonts w:asciiTheme="minorHAnsi" w:hAnsiTheme="minorHAnsi" w:cstheme="minorHAnsi"/>
          <w:sz w:val="24"/>
          <w:szCs w:val="24"/>
        </w:rPr>
        <w:t>po zapoznaniu się z listą Wykonawców, którzy złożyli oferty w w/w postępowaniu składam oświadczenie o:</w:t>
      </w:r>
    </w:p>
    <w:p w14:paraId="5096138D" w14:textId="77777777" w:rsidR="006C24A1" w:rsidRPr="006C24A1" w:rsidRDefault="006C24A1" w:rsidP="00A43AA0">
      <w:pPr>
        <w:pStyle w:val="Akapitzlist"/>
        <w:numPr>
          <w:ilvl w:val="0"/>
          <w:numId w:val="21"/>
        </w:numPr>
        <w:spacing w:before="120" w:after="120"/>
        <w:ind w:left="714" w:hanging="357"/>
        <w:jc w:val="both"/>
        <w:rPr>
          <w:rFonts w:asciiTheme="minorHAnsi" w:hAnsiTheme="minorHAnsi" w:cstheme="minorHAnsi"/>
        </w:rPr>
      </w:pPr>
      <w:r w:rsidRPr="006C24A1">
        <w:rPr>
          <w:rFonts w:asciiTheme="minorHAnsi" w:hAnsiTheme="minorHAnsi" w:cstheme="minorHAnsi"/>
        </w:rPr>
        <w:t xml:space="preserve">Przynależności do tej samej grupy kapitałowej z Wykonawcą (podać nazwę) </w:t>
      </w:r>
    </w:p>
    <w:p w14:paraId="2878FB04" w14:textId="77777777" w:rsidR="006C24A1" w:rsidRPr="006C24A1" w:rsidRDefault="006C24A1" w:rsidP="006C24A1">
      <w:pPr>
        <w:pStyle w:val="Akapitzlist"/>
        <w:spacing w:before="120" w:after="120"/>
        <w:ind w:left="714"/>
        <w:jc w:val="both"/>
        <w:rPr>
          <w:rFonts w:asciiTheme="minorHAnsi" w:hAnsiTheme="minorHAnsi" w:cstheme="minorHAnsi"/>
        </w:rPr>
      </w:pPr>
      <w:r w:rsidRPr="006C24A1">
        <w:rPr>
          <w:rFonts w:asciiTheme="minorHAnsi" w:hAnsiTheme="minorHAnsi" w:cstheme="minorHAnsi"/>
        </w:rPr>
        <w:t xml:space="preserve">........................................................................... </w:t>
      </w:r>
    </w:p>
    <w:p w14:paraId="4442866B" w14:textId="77777777" w:rsidR="006C24A1" w:rsidRPr="006C24A1" w:rsidRDefault="006C24A1" w:rsidP="00A43AA0">
      <w:pPr>
        <w:pStyle w:val="Akapitzlist"/>
        <w:numPr>
          <w:ilvl w:val="0"/>
          <w:numId w:val="21"/>
        </w:numPr>
        <w:spacing w:before="120" w:after="120"/>
        <w:ind w:left="714" w:hanging="357"/>
        <w:jc w:val="both"/>
        <w:rPr>
          <w:rFonts w:asciiTheme="minorHAnsi" w:hAnsiTheme="minorHAnsi" w:cstheme="minorHAnsi"/>
        </w:rPr>
      </w:pPr>
      <w:r w:rsidRPr="006C24A1">
        <w:rPr>
          <w:rFonts w:asciiTheme="minorHAnsi" w:hAnsiTheme="minorHAnsi" w:cstheme="minorHAnsi"/>
        </w:rPr>
        <w:t>Braku przynależności do tej samej grupy kapitałowej</w:t>
      </w:r>
    </w:p>
    <w:p w14:paraId="472B9907" w14:textId="15C2F1C1" w:rsidR="006C24A1" w:rsidRPr="006C24A1" w:rsidRDefault="006C24A1" w:rsidP="00A43AA0">
      <w:pPr>
        <w:pStyle w:val="Akapitzlist"/>
        <w:numPr>
          <w:ilvl w:val="0"/>
          <w:numId w:val="21"/>
        </w:numPr>
        <w:spacing w:before="120" w:after="120"/>
        <w:ind w:left="714" w:hanging="357"/>
        <w:jc w:val="both"/>
        <w:rPr>
          <w:rFonts w:asciiTheme="minorHAnsi" w:hAnsiTheme="minorHAnsi" w:cstheme="minorHAnsi"/>
        </w:rPr>
      </w:pPr>
      <w:r w:rsidRPr="006C24A1">
        <w:rPr>
          <w:rFonts w:asciiTheme="minorHAnsi" w:hAnsiTheme="minorHAnsi" w:cstheme="minorHAnsi"/>
        </w:rPr>
        <w:t>Braku przynależności do jakiejkolwiek grupy kapitałowej</w:t>
      </w:r>
      <w:r w:rsidRPr="00EB5147">
        <w:rPr>
          <w:rFonts w:asciiTheme="minorHAnsi" w:hAnsiTheme="minorHAnsi" w:cstheme="minorHAnsi"/>
          <w:vertAlign w:val="superscript"/>
        </w:rPr>
        <w:t>*</w:t>
      </w:r>
      <w:r w:rsidR="00EB5147" w:rsidRPr="00EB5147">
        <w:rPr>
          <w:rFonts w:asciiTheme="minorHAnsi" w:hAnsiTheme="minorHAnsi" w:cstheme="minorHAnsi"/>
          <w:vertAlign w:val="superscript"/>
        </w:rPr>
        <w:t>)</w:t>
      </w:r>
    </w:p>
    <w:p w14:paraId="6E9A796E" w14:textId="77777777" w:rsidR="006C24A1" w:rsidRPr="006C24A1" w:rsidRDefault="006C24A1" w:rsidP="006C24A1">
      <w:pPr>
        <w:jc w:val="both"/>
        <w:rPr>
          <w:rFonts w:asciiTheme="minorHAnsi" w:hAnsiTheme="minorHAnsi" w:cstheme="minorHAnsi"/>
          <w:sz w:val="24"/>
          <w:szCs w:val="24"/>
        </w:rPr>
      </w:pPr>
      <w:r w:rsidRPr="006C24A1">
        <w:rPr>
          <w:rFonts w:asciiTheme="minorHAnsi" w:hAnsiTheme="minorHAnsi" w:cstheme="minorHAnsi"/>
          <w:sz w:val="24"/>
          <w:szCs w:val="24"/>
        </w:rPr>
        <w:t xml:space="preserve">w rozumieniu ustawy z dnia 16 lutego 2007 r. ochronie konkurencji i konsumentów (Dz. U. z 2017 r., poz. 229, ze zm.) </w:t>
      </w:r>
    </w:p>
    <w:p w14:paraId="373173A3" w14:textId="77777777" w:rsidR="006C24A1" w:rsidRPr="006C24A1" w:rsidRDefault="006C24A1" w:rsidP="006C24A1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7F2E05A9" w14:textId="77777777" w:rsidR="006C24A1" w:rsidRPr="006C24A1" w:rsidRDefault="006C24A1" w:rsidP="006C24A1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239C0F3F" w14:textId="77777777" w:rsidR="006C24A1" w:rsidRPr="006C24A1" w:rsidRDefault="006C24A1" w:rsidP="006C24A1">
      <w:pPr>
        <w:spacing w:after="0"/>
        <w:rPr>
          <w:rFonts w:asciiTheme="minorHAnsi" w:hAnsiTheme="minorHAnsi" w:cstheme="minorHAnsi"/>
          <w:sz w:val="20"/>
          <w:szCs w:val="20"/>
        </w:rPr>
      </w:pPr>
      <w:r w:rsidRPr="006C24A1">
        <w:rPr>
          <w:rFonts w:asciiTheme="minorHAnsi" w:hAnsiTheme="minorHAnsi" w:cstheme="minorHAnsi"/>
          <w:sz w:val="20"/>
          <w:szCs w:val="20"/>
        </w:rPr>
        <w:t>………………………………                         ………………………………………………                                         ……………………………………..</w:t>
      </w:r>
    </w:p>
    <w:p w14:paraId="35019843" w14:textId="77777777" w:rsidR="006C24A1" w:rsidRPr="006C24A1" w:rsidRDefault="006C24A1" w:rsidP="006C24A1">
      <w:pPr>
        <w:spacing w:after="0"/>
        <w:rPr>
          <w:rFonts w:asciiTheme="minorHAnsi" w:hAnsiTheme="minorHAnsi" w:cstheme="minorHAnsi"/>
          <w:i/>
          <w:iCs/>
          <w:sz w:val="20"/>
          <w:szCs w:val="20"/>
        </w:rPr>
      </w:pPr>
      <w:r w:rsidRPr="006C24A1">
        <w:rPr>
          <w:rFonts w:asciiTheme="minorHAnsi" w:hAnsiTheme="minorHAnsi" w:cstheme="minorHAnsi"/>
          <w:sz w:val="20"/>
          <w:szCs w:val="20"/>
        </w:rPr>
        <w:t xml:space="preserve">              (data)</w:t>
      </w:r>
      <w:r w:rsidRPr="006C24A1">
        <w:rPr>
          <w:rFonts w:asciiTheme="minorHAnsi" w:hAnsiTheme="minorHAnsi" w:cstheme="minorHAnsi"/>
          <w:sz w:val="20"/>
          <w:szCs w:val="20"/>
          <w:vertAlign w:val="superscript"/>
        </w:rPr>
        <w:t xml:space="preserve">                                            </w:t>
      </w:r>
      <w:r w:rsidRPr="006C24A1">
        <w:rPr>
          <w:rFonts w:asciiTheme="minorHAnsi" w:hAnsiTheme="minorHAnsi" w:cstheme="minorHAnsi"/>
          <w:i/>
          <w:iCs/>
          <w:sz w:val="20"/>
          <w:szCs w:val="20"/>
        </w:rPr>
        <w:t>Imię i nazwisko osoby/osób uprawnionej/-                                  (podpis i pieczęć)</w:t>
      </w:r>
    </w:p>
    <w:p w14:paraId="193B1AE8" w14:textId="77777777" w:rsidR="006C24A1" w:rsidRPr="006C24A1" w:rsidRDefault="006C24A1" w:rsidP="006C24A1">
      <w:pPr>
        <w:spacing w:after="0"/>
        <w:rPr>
          <w:rFonts w:asciiTheme="minorHAnsi" w:hAnsiTheme="minorHAnsi" w:cstheme="minorHAnsi"/>
          <w:sz w:val="20"/>
          <w:szCs w:val="20"/>
        </w:rPr>
      </w:pPr>
      <w:r w:rsidRPr="006C24A1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</w:t>
      </w:r>
      <w:proofErr w:type="spellStart"/>
      <w:r w:rsidRPr="006C24A1">
        <w:rPr>
          <w:rFonts w:asciiTheme="minorHAnsi" w:hAnsiTheme="minorHAnsi" w:cstheme="minorHAnsi"/>
          <w:i/>
          <w:iCs/>
          <w:sz w:val="20"/>
          <w:szCs w:val="20"/>
        </w:rPr>
        <w:t>ych</w:t>
      </w:r>
      <w:proofErr w:type="spellEnd"/>
      <w:r w:rsidRPr="006C24A1">
        <w:rPr>
          <w:rFonts w:asciiTheme="minorHAnsi" w:hAnsiTheme="minorHAnsi" w:cstheme="minorHAnsi"/>
          <w:i/>
          <w:iCs/>
          <w:sz w:val="20"/>
          <w:szCs w:val="20"/>
        </w:rPr>
        <w:t xml:space="preserve"> do reprezentacji Wykonawcy</w:t>
      </w:r>
    </w:p>
    <w:p w14:paraId="0B840496" w14:textId="77777777" w:rsidR="006C24A1" w:rsidRPr="006C24A1" w:rsidRDefault="006C24A1" w:rsidP="006C24A1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62B09AD9" w14:textId="77777777" w:rsidR="006C24A1" w:rsidRPr="006C24A1" w:rsidRDefault="006C24A1" w:rsidP="006C24A1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2C31650E" w14:textId="77777777" w:rsidR="006C24A1" w:rsidRPr="006C24A1" w:rsidRDefault="006C24A1" w:rsidP="006C24A1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7DFE84FA" w14:textId="77777777" w:rsidR="006C24A1" w:rsidRPr="006C24A1" w:rsidRDefault="006C24A1" w:rsidP="006C24A1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2840622F" w14:textId="77777777" w:rsidR="006C24A1" w:rsidRPr="006C24A1" w:rsidRDefault="006C24A1" w:rsidP="006C24A1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49036630" w14:textId="07726608" w:rsidR="006C24A1" w:rsidRPr="006C24A1" w:rsidRDefault="006C24A1" w:rsidP="006C24A1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EB5147">
        <w:rPr>
          <w:rFonts w:asciiTheme="minorHAnsi" w:hAnsiTheme="minorHAnsi" w:cstheme="minorHAnsi"/>
          <w:sz w:val="24"/>
          <w:szCs w:val="24"/>
          <w:vertAlign w:val="superscript"/>
        </w:rPr>
        <w:t>*</w:t>
      </w:r>
      <w:r w:rsidR="00EB5147" w:rsidRPr="00EB5147">
        <w:rPr>
          <w:rFonts w:asciiTheme="minorHAnsi" w:hAnsiTheme="minorHAnsi" w:cstheme="minorHAnsi"/>
          <w:sz w:val="24"/>
          <w:szCs w:val="24"/>
          <w:vertAlign w:val="superscript"/>
        </w:rPr>
        <w:t>)</w:t>
      </w:r>
      <w:r w:rsidRPr="006C24A1">
        <w:rPr>
          <w:rFonts w:asciiTheme="minorHAnsi" w:hAnsiTheme="minorHAnsi" w:cstheme="minorHAnsi"/>
          <w:sz w:val="24"/>
          <w:szCs w:val="24"/>
        </w:rPr>
        <w:t xml:space="preserve"> niepotrzebne skreślić</w:t>
      </w:r>
    </w:p>
    <w:p w14:paraId="5F25A34F" w14:textId="77777777" w:rsidR="007973EF" w:rsidRDefault="007973EF" w:rsidP="005B2504">
      <w:pPr>
        <w:spacing w:after="0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2AF061A0" w14:textId="77777777" w:rsidR="00EB5147" w:rsidRDefault="00EB5147" w:rsidP="005B2504">
      <w:pPr>
        <w:spacing w:after="0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sectPr w:rsidR="00EB5147" w:rsidSect="009A3BFA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40" w:right="1080" w:bottom="1440" w:left="1080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6687E" w14:textId="77777777" w:rsidR="003404E7" w:rsidRDefault="003404E7" w:rsidP="002E30C2">
      <w:pPr>
        <w:spacing w:after="0" w:line="240" w:lineRule="auto"/>
      </w:pPr>
      <w:r>
        <w:separator/>
      </w:r>
    </w:p>
  </w:endnote>
  <w:endnote w:type="continuationSeparator" w:id="0">
    <w:p w14:paraId="18759FE0" w14:textId="77777777" w:rsidR="003404E7" w:rsidRDefault="003404E7" w:rsidP="002E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CCD11" w14:textId="4BFF1BB6" w:rsidR="00A91D53" w:rsidRDefault="006A5944" w:rsidP="00EF5EF1">
    <w:pPr>
      <w:tabs>
        <w:tab w:val="left" w:pos="4395"/>
      </w:tabs>
      <w:spacing w:after="0" w:line="240" w:lineRule="auto"/>
      <w:jc w:val="center"/>
      <w:rPr>
        <w:i/>
        <w:iCs/>
        <w:color w:val="000000"/>
        <w:sz w:val="20"/>
        <w:szCs w:val="20"/>
      </w:rPr>
    </w:pPr>
    <w:r>
      <w:rPr>
        <w:rFonts w:ascii="Times New Roman" w:hAnsi="Times New Roman"/>
        <w:sz w:val="20"/>
        <w:szCs w:val="20"/>
      </w:rPr>
      <w:t>------</w:t>
    </w:r>
    <w:r w:rsidR="00A91D53" w:rsidRPr="00107EA4">
      <w:rPr>
        <w:rFonts w:ascii="Times New Roman" w:hAnsi="Times New Roman"/>
        <w:sz w:val="20"/>
        <w:szCs w:val="20"/>
      </w:rPr>
      <w:t>---------------------------------------------------------------------------------------------------------------------------------</w:t>
    </w:r>
    <w:r w:rsidR="00A91D53">
      <w:rPr>
        <w:rFonts w:ascii="Times New Roman" w:hAnsi="Times New Roman"/>
        <w:sz w:val="20"/>
        <w:szCs w:val="20"/>
      </w:rPr>
      <w:t>----</w:t>
    </w:r>
    <w:r w:rsidR="00A91D53" w:rsidRPr="00107EA4">
      <w:rPr>
        <w:rFonts w:ascii="Times New Roman" w:hAnsi="Times New Roman"/>
        <w:sz w:val="20"/>
        <w:szCs w:val="20"/>
      </w:rPr>
      <w:t>-------</w:t>
    </w:r>
  </w:p>
  <w:p w14:paraId="513C5C1A" w14:textId="3C832C29" w:rsidR="00A91D53" w:rsidRDefault="00A91D53" w:rsidP="006A5944">
    <w:pPr>
      <w:pStyle w:val="Stopka"/>
      <w:tabs>
        <w:tab w:val="clear" w:pos="4536"/>
        <w:tab w:val="clear" w:pos="9072"/>
        <w:tab w:val="left" w:pos="3870"/>
        <w:tab w:val="right" w:pos="10206"/>
      </w:tabs>
      <w:jc w:val="center"/>
    </w:pPr>
    <w:r w:rsidRPr="00EE74F6">
      <w:rPr>
        <w:i/>
        <w:iCs/>
        <w:color w:val="000000"/>
        <w:sz w:val="20"/>
        <w:szCs w:val="20"/>
      </w:rPr>
      <w:t xml:space="preserve">Nr sprawy: </w:t>
    </w:r>
    <w:r>
      <w:rPr>
        <w:i/>
        <w:iCs/>
        <w:color w:val="000000"/>
        <w:sz w:val="20"/>
        <w:szCs w:val="20"/>
      </w:rPr>
      <w:t>US/01/202</w:t>
    </w:r>
    <w:r w:rsidR="006A5944">
      <w:rPr>
        <w:i/>
        <w:iCs/>
        <w:color w:val="000000"/>
        <w:sz w:val="20"/>
        <w:szCs w:val="20"/>
      </w:rPr>
      <w:t>6</w:t>
    </w:r>
    <w:r>
      <w:rPr>
        <w:i/>
        <w:iCs/>
        <w:color w:val="000000"/>
        <w:sz w:val="20"/>
        <w:szCs w:val="20"/>
      </w:rPr>
      <w:t xml:space="preserve"> </w:t>
    </w:r>
    <w:r w:rsidRPr="005F4CFF">
      <w:rPr>
        <w:sz w:val="20"/>
        <w:szCs w:val="20"/>
      </w:rPr>
      <w:t xml:space="preserve">Ochrona fizyczna mienia Centrum </w:t>
    </w:r>
    <w:r>
      <w:rPr>
        <w:bCs/>
        <w:sz w:val="20"/>
        <w:szCs w:val="20"/>
      </w:rPr>
      <w:t>Materiałów Polimero</w:t>
    </w:r>
    <w:r w:rsidRPr="005F4CFF">
      <w:rPr>
        <w:bCs/>
        <w:sz w:val="20"/>
        <w:szCs w:val="20"/>
      </w:rPr>
      <w:t>w</w:t>
    </w:r>
    <w:r>
      <w:rPr>
        <w:bCs/>
        <w:sz w:val="20"/>
        <w:szCs w:val="20"/>
      </w:rPr>
      <w:t>ych</w:t>
    </w:r>
    <w:r w:rsidRPr="005F4CFF">
      <w:rPr>
        <w:bCs/>
        <w:sz w:val="20"/>
        <w:szCs w:val="20"/>
      </w:rPr>
      <w:t xml:space="preserve"> i Węglowych PAN </w:t>
    </w:r>
    <w:r w:rsidRPr="005F4CFF">
      <w:rPr>
        <w:bCs/>
        <w:sz w:val="20"/>
        <w:szCs w:val="20"/>
      </w:rPr>
      <w:br/>
    </w:r>
    <w:r>
      <w:rPr>
        <w:bCs/>
        <w:sz w:val="20"/>
        <w:szCs w:val="20"/>
      </w:rPr>
      <w:t xml:space="preserve">                        </w:t>
    </w:r>
    <w:r w:rsidRPr="005F4CFF">
      <w:rPr>
        <w:bCs/>
        <w:sz w:val="20"/>
        <w:szCs w:val="20"/>
      </w:rPr>
      <w:t xml:space="preserve">przy ul. Marii Curie-Skłodowskiej 34 </w:t>
    </w:r>
    <w:r>
      <w:rPr>
        <w:bCs/>
        <w:sz w:val="20"/>
        <w:szCs w:val="20"/>
      </w:rPr>
      <w:t xml:space="preserve">w Zabrzu </w:t>
    </w:r>
    <w:r w:rsidRPr="005F4CFF">
      <w:rPr>
        <w:bCs/>
        <w:sz w:val="20"/>
        <w:szCs w:val="20"/>
      </w:rPr>
      <w:t>oraz przy ul. Sowińskiego 5 w Gliwicac</w:t>
    </w:r>
    <w:r>
      <w:rPr>
        <w:bCs/>
        <w:sz w:val="20"/>
        <w:szCs w:val="20"/>
      </w:rPr>
      <w:t xml:space="preserve">h                        </w:t>
    </w:r>
    <w:r w:rsidRPr="005D4536">
      <w:rPr>
        <w:noProof/>
        <w:lang w:eastAsia="pl-PL"/>
      </w:rPr>
      <w:t xml:space="preserve"> </w:t>
    </w:r>
    <w:r>
      <w:rPr>
        <w:noProof/>
      </w:rPr>
      <w:tab/>
    </w:r>
    <w:r>
      <w:rPr>
        <w:noProof/>
      </w:rPr>
      <w:tab/>
    </w:r>
    <w:r w:rsidRPr="0099190E">
      <w:t xml:space="preserve"> </w:t>
    </w:r>
    <w:sdt>
      <w:sdtPr>
        <w:rPr>
          <w:i/>
          <w:sz w:val="20"/>
          <w:szCs w:val="20"/>
        </w:rPr>
        <w:id w:val="1403490852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r w:rsidRPr="0099190E">
          <w:rPr>
            <w:sz w:val="20"/>
            <w:szCs w:val="20"/>
          </w:rPr>
          <w:fldChar w:fldCharType="begin"/>
        </w:r>
        <w:r w:rsidRPr="0099190E">
          <w:rPr>
            <w:sz w:val="20"/>
            <w:szCs w:val="20"/>
          </w:rPr>
          <w:instrText>PAGE   \* MERGEFORMAT</w:instrText>
        </w:r>
        <w:r w:rsidRPr="0099190E">
          <w:rPr>
            <w:sz w:val="20"/>
            <w:szCs w:val="20"/>
          </w:rPr>
          <w:fldChar w:fldCharType="separate"/>
        </w:r>
        <w:r w:rsidR="003F003E">
          <w:rPr>
            <w:noProof/>
            <w:sz w:val="20"/>
            <w:szCs w:val="20"/>
          </w:rPr>
          <w:t>45</w:t>
        </w:r>
        <w:r w:rsidRPr="0099190E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011E8" w14:textId="3BE73B3C" w:rsidR="00A91D53" w:rsidRDefault="00A91D53" w:rsidP="00EF5EF1">
    <w:pPr>
      <w:tabs>
        <w:tab w:val="left" w:pos="4395"/>
      </w:tabs>
      <w:spacing w:after="0" w:line="240" w:lineRule="auto"/>
      <w:jc w:val="center"/>
      <w:rPr>
        <w:i/>
        <w:iCs/>
        <w:color w:val="000000"/>
        <w:sz w:val="20"/>
        <w:szCs w:val="20"/>
      </w:rPr>
    </w:pPr>
    <w:r w:rsidRPr="00107EA4">
      <w:rPr>
        <w:rFonts w:ascii="Times New Roman" w:hAnsi="Times New Roman"/>
        <w:sz w:val="20"/>
        <w:szCs w:val="20"/>
      </w:rPr>
      <w:t>---------------------------------------------------------------------------------------------------------------------------------</w:t>
    </w:r>
    <w:r>
      <w:rPr>
        <w:rFonts w:ascii="Times New Roman" w:hAnsi="Times New Roman"/>
        <w:sz w:val="20"/>
        <w:szCs w:val="20"/>
      </w:rPr>
      <w:t>----</w:t>
    </w:r>
    <w:r w:rsidRPr="00107EA4">
      <w:rPr>
        <w:rFonts w:ascii="Times New Roman" w:hAnsi="Times New Roman"/>
        <w:sz w:val="20"/>
        <w:szCs w:val="20"/>
      </w:rPr>
      <w:t>-------</w:t>
    </w:r>
  </w:p>
  <w:p w14:paraId="4D93D263" w14:textId="771AC6DD" w:rsidR="00A91D53" w:rsidRPr="0090782D" w:rsidRDefault="00A91D53" w:rsidP="00EF5EF1">
    <w:pPr>
      <w:pStyle w:val="Stopka"/>
      <w:tabs>
        <w:tab w:val="clear" w:pos="4536"/>
        <w:tab w:val="clear" w:pos="9072"/>
        <w:tab w:val="left" w:pos="3870"/>
        <w:tab w:val="right" w:pos="10206"/>
      </w:tabs>
    </w:pPr>
    <w:r w:rsidRPr="00EE74F6">
      <w:rPr>
        <w:i/>
        <w:iCs/>
        <w:color w:val="000000"/>
        <w:sz w:val="20"/>
        <w:szCs w:val="20"/>
      </w:rPr>
      <w:t xml:space="preserve">Nr sprawy: </w:t>
    </w:r>
    <w:r>
      <w:rPr>
        <w:i/>
        <w:iCs/>
        <w:color w:val="000000"/>
        <w:sz w:val="20"/>
        <w:szCs w:val="20"/>
      </w:rPr>
      <w:t xml:space="preserve">US/01/2020 </w:t>
    </w:r>
    <w:r w:rsidRPr="005F4CFF">
      <w:rPr>
        <w:sz w:val="20"/>
        <w:szCs w:val="20"/>
      </w:rPr>
      <w:t xml:space="preserve">Ochrona fizyczna mienia Centrum </w:t>
    </w:r>
    <w:r w:rsidRPr="005F4CFF">
      <w:rPr>
        <w:bCs/>
        <w:sz w:val="20"/>
        <w:szCs w:val="20"/>
      </w:rPr>
      <w:t xml:space="preserve">Materiałów Polimerów i Węglowych PAN </w:t>
    </w:r>
    <w:r w:rsidRPr="005F4CFF">
      <w:rPr>
        <w:bCs/>
        <w:sz w:val="20"/>
        <w:szCs w:val="20"/>
      </w:rPr>
      <w:br/>
    </w:r>
    <w:r>
      <w:rPr>
        <w:bCs/>
        <w:sz w:val="20"/>
        <w:szCs w:val="20"/>
      </w:rPr>
      <w:t xml:space="preserve">                        </w:t>
    </w:r>
    <w:r w:rsidRPr="005F4CFF">
      <w:rPr>
        <w:bCs/>
        <w:sz w:val="20"/>
        <w:szCs w:val="20"/>
      </w:rPr>
      <w:t xml:space="preserve">przy ul. Marii Curie-Skłodowskiej 34 </w:t>
    </w:r>
    <w:r>
      <w:rPr>
        <w:bCs/>
        <w:sz w:val="20"/>
        <w:szCs w:val="20"/>
      </w:rPr>
      <w:t xml:space="preserve">w Zabrzu </w:t>
    </w:r>
    <w:r w:rsidRPr="005F4CFF">
      <w:rPr>
        <w:bCs/>
        <w:sz w:val="20"/>
        <w:szCs w:val="20"/>
      </w:rPr>
      <w:t>oraz przy ul. Sowińskiego 5 w Gliwicac</w:t>
    </w:r>
    <w:r>
      <w:rPr>
        <w:bCs/>
        <w:sz w:val="20"/>
        <w:szCs w:val="20"/>
      </w:rPr>
      <w:t>h</w:t>
    </w:r>
    <w:r w:rsidRPr="005D4536">
      <w:rPr>
        <w:noProof/>
        <w:lang w:eastAsia="pl-PL"/>
      </w:rPr>
      <w:t xml:space="preserve"> </w:t>
    </w: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F8E5E" w14:textId="77777777" w:rsidR="003404E7" w:rsidRDefault="003404E7" w:rsidP="002E30C2">
      <w:pPr>
        <w:spacing w:after="0" w:line="240" w:lineRule="auto"/>
      </w:pPr>
      <w:r>
        <w:separator/>
      </w:r>
    </w:p>
  </w:footnote>
  <w:footnote w:type="continuationSeparator" w:id="0">
    <w:p w14:paraId="585D0989" w14:textId="77777777" w:rsidR="003404E7" w:rsidRDefault="003404E7" w:rsidP="002E3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8FA5" w14:textId="77777777" w:rsidR="00A91D53" w:rsidRPr="00C50F57" w:rsidRDefault="00A91D53" w:rsidP="00FD2A0B">
    <w:pPr>
      <w:pStyle w:val="Nagwek"/>
      <w:tabs>
        <w:tab w:val="clear" w:pos="4536"/>
        <w:tab w:val="clear" w:pos="9072"/>
      </w:tabs>
      <w:ind w:left="2127" w:right="-40"/>
      <w:rPr>
        <w:rFonts w:ascii="Century Gothic" w:hAnsi="Century Gothic"/>
        <w:b/>
        <w:spacing w:val="10"/>
      </w:rPr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0" wp14:anchorId="5DFAAD31" wp14:editId="74D31248">
          <wp:simplePos x="0" y="0"/>
          <wp:positionH relativeFrom="column">
            <wp:posOffset>-30480</wp:posOffset>
          </wp:positionH>
          <wp:positionV relativeFrom="paragraph">
            <wp:posOffset>34290</wp:posOffset>
          </wp:positionV>
          <wp:extent cx="904240" cy="467360"/>
          <wp:effectExtent l="0" t="0" r="0" b="8890"/>
          <wp:wrapSquare wrapText="bothSides"/>
          <wp:docPr id="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240" cy="467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50F57">
      <w:rPr>
        <w:rFonts w:ascii="Century Gothic" w:hAnsi="Century Gothic"/>
        <w:b/>
        <w:spacing w:val="10"/>
      </w:rPr>
      <w:t>CENTRUM MATERIAŁÓW POLIMEROWYCH I WĘGLOWYCH</w:t>
    </w:r>
  </w:p>
  <w:p w14:paraId="7B8B886D" w14:textId="77777777" w:rsidR="00A91D53" w:rsidRPr="00C50F57" w:rsidRDefault="00A91D53" w:rsidP="00FD2A0B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b/>
        <w:spacing w:val="10"/>
      </w:rPr>
    </w:pPr>
    <w:r w:rsidRPr="00C50F57">
      <w:rPr>
        <w:rFonts w:ascii="Century Gothic" w:hAnsi="Century Gothic"/>
        <w:b/>
        <w:spacing w:val="10"/>
      </w:rPr>
      <w:t>POLSK</w:t>
    </w:r>
    <w:r>
      <w:rPr>
        <w:rFonts w:ascii="Century Gothic" w:hAnsi="Century Gothic"/>
        <w:b/>
        <w:spacing w:val="10"/>
      </w:rPr>
      <w:t>IEJ</w:t>
    </w:r>
    <w:r w:rsidRPr="00C50F57">
      <w:rPr>
        <w:rFonts w:ascii="Century Gothic" w:hAnsi="Century Gothic"/>
        <w:b/>
        <w:spacing w:val="10"/>
      </w:rPr>
      <w:t xml:space="preserve"> AKADEMI</w:t>
    </w:r>
    <w:r>
      <w:rPr>
        <w:rFonts w:ascii="Century Gothic" w:hAnsi="Century Gothic"/>
        <w:b/>
        <w:spacing w:val="10"/>
      </w:rPr>
      <w:t>I</w:t>
    </w:r>
    <w:r w:rsidRPr="00C50F57">
      <w:rPr>
        <w:rFonts w:ascii="Century Gothic" w:hAnsi="Century Gothic"/>
        <w:b/>
        <w:spacing w:val="10"/>
      </w:rPr>
      <w:t xml:space="preserve"> NAUK</w:t>
    </w:r>
  </w:p>
  <w:p w14:paraId="32FDB57C" w14:textId="77777777" w:rsidR="00A91D53" w:rsidRDefault="00A91D53" w:rsidP="00FD2A0B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rFonts w:ascii="Century Gothic" w:hAnsi="Century Gothic"/>
        <w:spacing w:val="20"/>
        <w:sz w:val="20"/>
        <w:szCs w:val="20"/>
      </w:rPr>
    </w:pPr>
    <w:r>
      <w:rPr>
        <w:rFonts w:ascii="Century Gothic" w:hAnsi="Century Gothic"/>
        <w:spacing w:val="20"/>
        <w:sz w:val="20"/>
        <w:szCs w:val="20"/>
      </w:rPr>
      <w:t>ul. Marii Curie-Skłodowskiej 34, 41-819 Zabrze</w:t>
    </w:r>
  </w:p>
  <w:p w14:paraId="4A282180" w14:textId="77777777" w:rsidR="00A91D53" w:rsidRPr="00A272F6" w:rsidRDefault="00A91D53" w:rsidP="00FD2A0B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right="-40"/>
      <w:rPr>
        <w:rFonts w:ascii="Century Gothic" w:hAnsi="Century Gothic"/>
        <w:spacing w:val="20"/>
        <w:sz w:val="8"/>
        <w:szCs w:val="8"/>
      </w:rPr>
    </w:pPr>
  </w:p>
  <w:p w14:paraId="009A01F9" w14:textId="77777777" w:rsidR="00A91D53" w:rsidRPr="00FD2A0B" w:rsidRDefault="00A91D53" w:rsidP="00FD2A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C0C4E" w14:textId="77777777" w:rsidR="00A91D53" w:rsidRPr="00C50F57" w:rsidRDefault="00A91D53" w:rsidP="00D41DD0">
    <w:pPr>
      <w:pStyle w:val="Nagwek"/>
      <w:tabs>
        <w:tab w:val="clear" w:pos="4536"/>
        <w:tab w:val="clear" w:pos="9072"/>
      </w:tabs>
      <w:ind w:left="2127" w:right="-40"/>
      <w:rPr>
        <w:rFonts w:ascii="Century Gothic" w:hAnsi="Century Gothic"/>
        <w:b/>
        <w:spacing w:val="10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0" wp14:anchorId="4430857C" wp14:editId="147DCA61">
          <wp:simplePos x="0" y="0"/>
          <wp:positionH relativeFrom="column">
            <wp:posOffset>-30480</wp:posOffset>
          </wp:positionH>
          <wp:positionV relativeFrom="paragraph">
            <wp:posOffset>34290</wp:posOffset>
          </wp:positionV>
          <wp:extent cx="904240" cy="467360"/>
          <wp:effectExtent l="0" t="0" r="0" b="8890"/>
          <wp:wrapSquare wrapText="bothSides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240" cy="467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50F57">
      <w:rPr>
        <w:rFonts w:ascii="Century Gothic" w:hAnsi="Century Gothic"/>
        <w:b/>
        <w:spacing w:val="10"/>
      </w:rPr>
      <w:t>CENTRUM MATERIAŁÓW POLIMEROWYCH I WĘGLOWYCH</w:t>
    </w:r>
  </w:p>
  <w:p w14:paraId="2540F5E9" w14:textId="77777777" w:rsidR="00A91D53" w:rsidRPr="00C50F57" w:rsidRDefault="00A91D53" w:rsidP="00D41DD0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b/>
        <w:spacing w:val="10"/>
      </w:rPr>
    </w:pPr>
    <w:r w:rsidRPr="00C50F57">
      <w:rPr>
        <w:rFonts w:ascii="Century Gothic" w:hAnsi="Century Gothic"/>
        <w:b/>
        <w:spacing w:val="10"/>
      </w:rPr>
      <w:t>POLSK</w:t>
    </w:r>
    <w:r>
      <w:rPr>
        <w:rFonts w:ascii="Century Gothic" w:hAnsi="Century Gothic"/>
        <w:b/>
        <w:spacing w:val="10"/>
      </w:rPr>
      <w:t>IEJ</w:t>
    </w:r>
    <w:r w:rsidRPr="00C50F57">
      <w:rPr>
        <w:rFonts w:ascii="Century Gothic" w:hAnsi="Century Gothic"/>
        <w:b/>
        <w:spacing w:val="10"/>
      </w:rPr>
      <w:t xml:space="preserve"> AKADEMI</w:t>
    </w:r>
    <w:r>
      <w:rPr>
        <w:rFonts w:ascii="Century Gothic" w:hAnsi="Century Gothic"/>
        <w:b/>
        <w:spacing w:val="10"/>
      </w:rPr>
      <w:t>I</w:t>
    </w:r>
    <w:r w:rsidRPr="00C50F57">
      <w:rPr>
        <w:rFonts w:ascii="Century Gothic" w:hAnsi="Century Gothic"/>
        <w:b/>
        <w:spacing w:val="10"/>
      </w:rPr>
      <w:t xml:space="preserve"> NAUK</w:t>
    </w:r>
  </w:p>
  <w:p w14:paraId="4826C2F0" w14:textId="77777777" w:rsidR="00A91D53" w:rsidRDefault="00A91D53" w:rsidP="00D41DD0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rFonts w:ascii="Century Gothic" w:hAnsi="Century Gothic"/>
        <w:spacing w:val="20"/>
        <w:sz w:val="20"/>
        <w:szCs w:val="20"/>
      </w:rPr>
    </w:pPr>
    <w:r>
      <w:rPr>
        <w:rFonts w:ascii="Century Gothic" w:hAnsi="Century Gothic"/>
        <w:spacing w:val="20"/>
        <w:sz w:val="20"/>
        <w:szCs w:val="20"/>
      </w:rPr>
      <w:t>ul. Marii Curie-Skłodowskiej 34, 41-819 Zabrze</w:t>
    </w:r>
  </w:p>
  <w:p w14:paraId="12113C1E" w14:textId="77777777" w:rsidR="00A91D53" w:rsidRPr="00A272F6" w:rsidRDefault="00A91D53" w:rsidP="00D41DD0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right="-40"/>
      <w:rPr>
        <w:rFonts w:ascii="Century Gothic" w:hAnsi="Century Gothic"/>
        <w:spacing w:val="20"/>
        <w:sz w:val="8"/>
        <w:szCs w:val="8"/>
      </w:rPr>
    </w:pPr>
  </w:p>
  <w:p w14:paraId="3A3C16F4" w14:textId="77777777" w:rsidR="00A91D53" w:rsidRDefault="00A91D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mbri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"/>
      <w:lvlJc w:val="left"/>
      <w:pPr>
        <w:tabs>
          <w:tab w:val="num" w:pos="0"/>
        </w:tabs>
        <w:ind w:left="786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11" w15:restartNumberingAfterBreak="0">
    <w:nsid w:val="03417DB8"/>
    <w:multiLevelType w:val="hybridMultilevel"/>
    <w:tmpl w:val="7B5E3EB8"/>
    <w:name w:val="WW8Num102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58430E"/>
    <w:multiLevelType w:val="singleLevel"/>
    <w:tmpl w:val="8ADA649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3" w15:restartNumberingAfterBreak="0">
    <w:nsid w:val="06423636"/>
    <w:multiLevelType w:val="hybridMultilevel"/>
    <w:tmpl w:val="2BE2CA70"/>
    <w:lvl w:ilvl="0" w:tplc="FFFFFFFF">
      <w:start w:val="1"/>
      <w:numFmt w:val="decimal"/>
      <w:lvlText w:val="%1."/>
      <w:lvlJc w:val="left"/>
      <w:pPr>
        <w:ind w:left="476" w:hanging="358"/>
      </w:pPr>
      <w:rPr>
        <w:rFonts w:ascii="Calibri" w:eastAsia="Arial" w:hAnsi="Calibri" w:cs="Arial" w:hint="default"/>
        <w:spacing w:val="-1"/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FFFFFFFF">
      <w:numFmt w:val="bullet"/>
      <w:lvlText w:val="•"/>
      <w:lvlJc w:val="left"/>
      <w:pPr>
        <w:ind w:left="2651" w:hanging="284"/>
      </w:pPr>
      <w:rPr>
        <w:rFonts w:hint="default"/>
      </w:rPr>
    </w:lvl>
    <w:lvl w:ilvl="3" w:tplc="FFFFFFFF">
      <w:numFmt w:val="bullet"/>
      <w:lvlText w:val="•"/>
      <w:lvlJc w:val="left"/>
      <w:pPr>
        <w:ind w:left="3483" w:hanging="284"/>
      </w:pPr>
      <w:rPr>
        <w:rFonts w:hint="default"/>
      </w:rPr>
    </w:lvl>
    <w:lvl w:ilvl="4" w:tplc="FFFFFFFF">
      <w:numFmt w:val="bullet"/>
      <w:lvlText w:val="•"/>
      <w:lvlJc w:val="left"/>
      <w:pPr>
        <w:ind w:left="4315" w:hanging="284"/>
      </w:pPr>
      <w:rPr>
        <w:rFonts w:hint="default"/>
      </w:rPr>
    </w:lvl>
    <w:lvl w:ilvl="5" w:tplc="FFFFFFFF">
      <w:numFmt w:val="bullet"/>
      <w:lvlText w:val="•"/>
      <w:lvlJc w:val="left"/>
      <w:pPr>
        <w:ind w:left="5147" w:hanging="284"/>
      </w:pPr>
      <w:rPr>
        <w:rFonts w:hint="default"/>
      </w:rPr>
    </w:lvl>
    <w:lvl w:ilvl="6" w:tplc="FFFFFFFF">
      <w:numFmt w:val="bullet"/>
      <w:lvlText w:val="•"/>
      <w:lvlJc w:val="left"/>
      <w:pPr>
        <w:ind w:left="5979" w:hanging="284"/>
      </w:pPr>
      <w:rPr>
        <w:rFonts w:hint="default"/>
      </w:rPr>
    </w:lvl>
    <w:lvl w:ilvl="7" w:tplc="FFFFFFFF">
      <w:numFmt w:val="bullet"/>
      <w:lvlText w:val="•"/>
      <w:lvlJc w:val="left"/>
      <w:pPr>
        <w:ind w:left="6810" w:hanging="284"/>
      </w:pPr>
      <w:rPr>
        <w:rFonts w:hint="default"/>
      </w:rPr>
    </w:lvl>
    <w:lvl w:ilvl="8" w:tplc="FFFFFFFF">
      <w:numFmt w:val="bullet"/>
      <w:lvlText w:val="•"/>
      <w:lvlJc w:val="left"/>
      <w:pPr>
        <w:ind w:left="7642" w:hanging="284"/>
      </w:pPr>
      <w:rPr>
        <w:rFonts w:hint="default"/>
      </w:rPr>
    </w:lvl>
  </w:abstractNum>
  <w:abstractNum w:abstractNumId="14" w15:restartNumberingAfterBreak="0">
    <w:nsid w:val="08BB0D40"/>
    <w:multiLevelType w:val="multilevel"/>
    <w:tmpl w:val="7476709A"/>
    <w:styleLink w:val="Biecalista2"/>
    <w:lvl w:ilvl="0">
      <w:start w:val="3"/>
      <w:numFmt w:val="lowerLetter"/>
      <w:lvlText w:val="%1)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7"/>
      <w:numFmt w:val="decimal"/>
      <w:lvlText w:val="%2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3"/>
      <w:numFmt w:val="decimal"/>
      <w:lvlText w:val="%3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%4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5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6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lowerLetter"/>
      <w:lvlText w:val="%7."/>
      <w:lvlJc w:val="left"/>
      <w:pPr>
        <w:ind w:left="360" w:hanging="360"/>
      </w:pPr>
      <w:rPr>
        <w:rFonts w:hint="default"/>
      </w:rPr>
    </w:lvl>
    <w:lvl w:ilvl="7">
      <w:start w:val="4"/>
      <w:numFmt w:val="decimal"/>
      <w:lvlText w:val="%8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5" w15:restartNumberingAfterBreak="0">
    <w:nsid w:val="08EA2B9E"/>
    <w:multiLevelType w:val="hybridMultilevel"/>
    <w:tmpl w:val="A61AB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1A66A3"/>
    <w:multiLevelType w:val="hybridMultilevel"/>
    <w:tmpl w:val="7250E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A14006"/>
    <w:multiLevelType w:val="hybridMultilevel"/>
    <w:tmpl w:val="4EEADA4E"/>
    <w:lvl w:ilvl="0" w:tplc="C2468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E71FED"/>
    <w:multiLevelType w:val="hybridMultilevel"/>
    <w:tmpl w:val="63AC3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A521DA"/>
    <w:multiLevelType w:val="hybridMultilevel"/>
    <w:tmpl w:val="5A724C74"/>
    <w:lvl w:ilvl="0" w:tplc="7DFA7132">
      <w:start w:val="1"/>
      <w:numFmt w:val="decimal"/>
      <w:lvlText w:val="%1."/>
      <w:lvlJc w:val="left"/>
      <w:pPr>
        <w:ind w:left="114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EEC34FE"/>
    <w:multiLevelType w:val="hybridMultilevel"/>
    <w:tmpl w:val="87D46F8E"/>
    <w:lvl w:ilvl="0" w:tplc="0B8E86B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5C16B1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22" w15:restartNumberingAfterBreak="0">
    <w:nsid w:val="188966A6"/>
    <w:multiLevelType w:val="hybridMultilevel"/>
    <w:tmpl w:val="91840A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BA55D1"/>
    <w:multiLevelType w:val="hybridMultilevel"/>
    <w:tmpl w:val="BAA4958C"/>
    <w:lvl w:ilvl="0" w:tplc="442A9644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E0E36C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AF85A79"/>
    <w:multiLevelType w:val="hybridMultilevel"/>
    <w:tmpl w:val="3FBA2D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1B0378D1"/>
    <w:multiLevelType w:val="hybridMultilevel"/>
    <w:tmpl w:val="65609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CDB2D20"/>
    <w:multiLevelType w:val="multilevel"/>
    <w:tmpl w:val="CB367074"/>
    <w:styleLink w:val="Biecalista1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1"/>
      <w:numFmt w:val="decimal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1"/>
      <w:numFmt w:val="lowerLetter"/>
      <w:lvlText w:val="%7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7">
      <w:start w:val="5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27" w15:restartNumberingAfterBreak="0">
    <w:nsid w:val="1E2779A1"/>
    <w:multiLevelType w:val="hybridMultilevel"/>
    <w:tmpl w:val="EE001420"/>
    <w:lvl w:ilvl="0" w:tplc="647EAD4A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bCs w:val="0"/>
        <w:i w:val="0"/>
        <w:iCs w:val="0"/>
      </w:rPr>
    </w:lvl>
    <w:lvl w:ilvl="1" w:tplc="BFFC9D9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9A85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i w:val="0"/>
        <w:i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E8DF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937152"/>
    <w:multiLevelType w:val="hybridMultilevel"/>
    <w:tmpl w:val="F6502412"/>
    <w:lvl w:ilvl="0" w:tplc="3318B1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5C5C01"/>
    <w:multiLevelType w:val="hybridMultilevel"/>
    <w:tmpl w:val="FA8A414E"/>
    <w:lvl w:ilvl="0" w:tplc="FFFFFFFF">
      <w:start w:val="1"/>
      <w:numFmt w:val="lowerLetter"/>
      <w:lvlText w:val="%1)"/>
      <w:lvlJc w:val="left"/>
      <w:pPr>
        <w:ind w:left="72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1" w:hanging="360"/>
      </w:pPr>
    </w:lvl>
    <w:lvl w:ilvl="2" w:tplc="FFFFFFFF" w:tentative="1">
      <w:start w:val="1"/>
      <w:numFmt w:val="lowerRoman"/>
      <w:lvlText w:val="%3."/>
      <w:lvlJc w:val="right"/>
      <w:pPr>
        <w:ind w:left="2161" w:hanging="180"/>
      </w:pPr>
    </w:lvl>
    <w:lvl w:ilvl="3" w:tplc="FFFFFFFF" w:tentative="1">
      <w:start w:val="1"/>
      <w:numFmt w:val="decimal"/>
      <w:lvlText w:val="%4."/>
      <w:lvlJc w:val="left"/>
      <w:pPr>
        <w:ind w:left="2881" w:hanging="360"/>
      </w:pPr>
    </w:lvl>
    <w:lvl w:ilvl="4" w:tplc="FFFFFFFF" w:tentative="1">
      <w:start w:val="1"/>
      <w:numFmt w:val="lowerLetter"/>
      <w:lvlText w:val="%5."/>
      <w:lvlJc w:val="left"/>
      <w:pPr>
        <w:ind w:left="3601" w:hanging="360"/>
      </w:pPr>
    </w:lvl>
    <w:lvl w:ilvl="5" w:tplc="FFFFFFFF" w:tentative="1">
      <w:start w:val="1"/>
      <w:numFmt w:val="lowerRoman"/>
      <w:lvlText w:val="%6."/>
      <w:lvlJc w:val="right"/>
      <w:pPr>
        <w:ind w:left="4321" w:hanging="180"/>
      </w:pPr>
    </w:lvl>
    <w:lvl w:ilvl="6" w:tplc="FFFFFFFF" w:tentative="1">
      <w:start w:val="1"/>
      <w:numFmt w:val="decimal"/>
      <w:lvlText w:val="%7."/>
      <w:lvlJc w:val="left"/>
      <w:pPr>
        <w:ind w:left="5041" w:hanging="360"/>
      </w:pPr>
    </w:lvl>
    <w:lvl w:ilvl="7" w:tplc="FFFFFFFF" w:tentative="1">
      <w:start w:val="1"/>
      <w:numFmt w:val="lowerLetter"/>
      <w:lvlText w:val="%8."/>
      <w:lvlJc w:val="left"/>
      <w:pPr>
        <w:ind w:left="5761" w:hanging="360"/>
      </w:pPr>
    </w:lvl>
    <w:lvl w:ilvl="8" w:tplc="FFFFFFFF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0" w15:restartNumberingAfterBreak="0">
    <w:nsid w:val="318F041A"/>
    <w:multiLevelType w:val="hybridMultilevel"/>
    <w:tmpl w:val="AE627F40"/>
    <w:lvl w:ilvl="0" w:tplc="3BB0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B10AC5"/>
    <w:multiLevelType w:val="hybridMultilevel"/>
    <w:tmpl w:val="A7ECAF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2C56570"/>
    <w:multiLevelType w:val="multilevel"/>
    <w:tmpl w:val="7476709A"/>
    <w:lvl w:ilvl="0">
      <w:start w:val="3"/>
      <w:numFmt w:val="lowerLetter"/>
      <w:lvlText w:val="%1)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7"/>
      <w:numFmt w:val="decimal"/>
      <w:lvlText w:val="%2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3"/>
      <w:numFmt w:val="decimal"/>
      <w:lvlText w:val="%3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%4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5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6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lowerLetter"/>
      <w:lvlText w:val="%7."/>
      <w:lvlJc w:val="left"/>
      <w:pPr>
        <w:ind w:left="360" w:hanging="360"/>
      </w:pPr>
      <w:rPr>
        <w:rFonts w:hint="default"/>
      </w:rPr>
    </w:lvl>
    <w:lvl w:ilvl="7">
      <w:start w:val="4"/>
      <w:numFmt w:val="decimal"/>
      <w:lvlText w:val="%8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3" w15:restartNumberingAfterBreak="0">
    <w:nsid w:val="32F8229C"/>
    <w:multiLevelType w:val="hybridMultilevel"/>
    <w:tmpl w:val="4A787176"/>
    <w:lvl w:ilvl="0" w:tplc="4AE6D03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C65F90"/>
    <w:multiLevelType w:val="hybridMultilevel"/>
    <w:tmpl w:val="234A3B6A"/>
    <w:lvl w:ilvl="0" w:tplc="9CE0A8FE">
      <w:start w:val="1"/>
      <w:numFmt w:val="decimal"/>
      <w:lvlText w:val="%1."/>
      <w:lvlJc w:val="left"/>
      <w:pPr>
        <w:ind w:left="485" w:hanging="343"/>
      </w:pPr>
      <w:rPr>
        <w:rFonts w:ascii="Calibri" w:eastAsia="Arial" w:hAnsi="Calibri" w:hint="default"/>
        <w:b w:val="0"/>
        <w:color w:val="auto"/>
        <w:spacing w:val="0"/>
        <w:w w:val="100"/>
        <w:sz w:val="24"/>
        <w:szCs w:val="24"/>
      </w:rPr>
    </w:lvl>
    <w:lvl w:ilvl="1" w:tplc="9FDEAE3E">
      <w:start w:val="1"/>
      <w:numFmt w:val="bullet"/>
      <w:lvlText w:val="•"/>
      <w:lvlJc w:val="left"/>
      <w:pPr>
        <w:ind w:left="419" w:hanging="191"/>
      </w:pPr>
      <w:rPr>
        <w:rFonts w:ascii="Arial" w:eastAsia="Arial" w:hAnsi="Arial" w:hint="default"/>
        <w:color w:val="464646"/>
        <w:w w:val="144"/>
        <w:sz w:val="21"/>
        <w:szCs w:val="21"/>
      </w:rPr>
    </w:lvl>
    <w:lvl w:ilvl="2" w:tplc="2B221E32">
      <w:start w:val="1"/>
      <w:numFmt w:val="bullet"/>
      <w:lvlText w:val="•"/>
      <w:lvlJc w:val="left"/>
      <w:pPr>
        <w:ind w:left="1553" w:hanging="191"/>
      </w:pPr>
      <w:rPr>
        <w:rFonts w:hint="default"/>
      </w:rPr>
    </w:lvl>
    <w:lvl w:ilvl="3" w:tplc="CA129B64">
      <w:start w:val="1"/>
      <w:numFmt w:val="bullet"/>
      <w:lvlText w:val="•"/>
      <w:lvlJc w:val="left"/>
      <w:pPr>
        <w:ind w:left="2621" w:hanging="191"/>
      </w:pPr>
      <w:rPr>
        <w:rFonts w:hint="default"/>
      </w:rPr>
    </w:lvl>
    <w:lvl w:ilvl="4" w:tplc="D26E7AE0">
      <w:start w:val="1"/>
      <w:numFmt w:val="bullet"/>
      <w:lvlText w:val="•"/>
      <w:lvlJc w:val="left"/>
      <w:pPr>
        <w:ind w:left="3689" w:hanging="191"/>
      </w:pPr>
      <w:rPr>
        <w:rFonts w:hint="default"/>
      </w:rPr>
    </w:lvl>
    <w:lvl w:ilvl="5" w:tplc="6764EA74">
      <w:start w:val="1"/>
      <w:numFmt w:val="bullet"/>
      <w:lvlText w:val="•"/>
      <w:lvlJc w:val="left"/>
      <w:pPr>
        <w:ind w:left="4757" w:hanging="191"/>
      </w:pPr>
      <w:rPr>
        <w:rFonts w:hint="default"/>
      </w:rPr>
    </w:lvl>
    <w:lvl w:ilvl="6" w:tplc="191EEA48">
      <w:start w:val="1"/>
      <w:numFmt w:val="bullet"/>
      <w:lvlText w:val="•"/>
      <w:lvlJc w:val="left"/>
      <w:pPr>
        <w:ind w:left="5825" w:hanging="191"/>
      </w:pPr>
      <w:rPr>
        <w:rFonts w:hint="default"/>
      </w:rPr>
    </w:lvl>
    <w:lvl w:ilvl="7" w:tplc="7CD20A68">
      <w:start w:val="1"/>
      <w:numFmt w:val="bullet"/>
      <w:lvlText w:val="•"/>
      <w:lvlJc w:val="left"/>
      <w:pPr>
        <w:ind w:left="6893" w:hanging="191"/>
      </w:pPr>
      <w:rPr>
        <w:rFonts w:hint="default"/>
      </w:rPr>
    </w:lvl>
    <w:lvl w:ilvl="8" w:tplc="BC6C33E8">
      <w:start w:val="1"/>
      <w:numFmt w:val="bullet"/>
      <w:lvlText w:val="•"/>
      <w:lvlJc w:val="left"/>
      <w:pPr>
        <w:ind w:left="7961" w:hanging="191"/>
      </w:pPr>
      <w:rPr>
        <w:rFonts w:hint="default"/>
      </w:rPr>
    </w:lvl>
  </w:abstractNum>
  <w:abstractNum w:abstractNumId="35" w15:restartNumberingAfterBreak="0">
    <w:nsid w:val="34FC5E40"/>
    <w:multiLevelType w:val="hybridMultilevel"/>
    <w:tmpl w:val="FF6423A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 w15:restartNumberingAfterBreak="0">
    <w:nsid w:val="35CE5E28"/>
    <w:multiLevelType w:val="hybridMultilevel"/>
    <w:tmpl w:val="F5EE5C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94129F1"/>
    <w:multiLevelType w:val="hybridMultilevel"/>
    <w:tmpl w:val="CB4CDB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8F60D7"/>
    <w:multiLevelType w:val="multilevel"/>
    <w:tmpl w:val="96326F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numFmt w:val="bullet"/>
      <w:lvlText w:val="•"/>
      <w:lvlJc w:val="right"/>
      <w:pPr>
        <w:ind w:left="1800" w:hanging="360"/>
      </w:pPr>
      <w:rPr>
        <w:rFonts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3B0E45DC"/>
    <w:multiLevelType w:val="hybridMultilevel"/>
    <w:tmpl w:val="70061F56"/>
    <w:lvl w:ilvl="0" w:tplc="8C865EB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3C693D6D"/>
    <w:multiLevelType w:val="hybridMultilevel"/>
    <w:tmpl w:val="988E0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84428C"/>
    <w:multiLevelType w:val="hybridMultilevel"/>
    <w:tmpl w:val="8C0C2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CD7460"/>
    <w:multiLevelType w:val="multilevel"/>
    <w:tmpl w:val="BEEC1A7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numFmt w:val="bullet"/>
      <w:lvlText w:val="•"/>
      <w:lvlJc w:val="right"/>
      <w:pPr>
        <w:ind w:left="1800" w:hanging="360"/>
      </w:pPr>
      <w:rPr>
        <w:rFonts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40EC56C8"/>
    <w:multiLevelType w:val="multilevel"/>
    <w:tmpl w:val="1EFAAC7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1"/>
      <w:numFmt w:val="decimal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1"/>
      <w:numFmt w:val="lowerLetter"/>
      <w:lvlText w:val="%7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7">
      <w:start w:val="5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44" w15:restartNumberingAfterBreak="0">
    <w:nsid w:val="41017FEE"/>
    <w:multiLevelType w:val="hybridMultilevel"/>
    <w:tmpl w:val="B5CAAFBA"/>
    <w:lvl w:ilvl="0" w:tplc="BD805FAE">
      <w:start w:val="1"/>
      <w:numFmt w:val="bullet"/>
      <w:pStyle w:val="StylInterliniapojedyncze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  <w:color w:val="auto"/>
        <w:sz w:val="24"/>
      </w:rPr>
    </w:lvl>
    <w:lvl w:ilvl="1" w:tplc="6F50BD9E">
      <w:start w:val="2"/>
      <w:numFmt w:val="lowerLetter"/>
      <w:lvlText w:val="%2)"/>
      <w:lvlJc w:val="left"/>
      <w:pPr>
        <w:tabs>
          <w:tab w:val="num" w:pos="1477"/>
        </w:tabs>
        <w:ind w:left="1477" w:hanging="360"/>
      </w:pPr>
      <w:rPr>
        <w:rFonts w:cs="Times New Roman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45" w15:restartNumberingAfterBreak="0">
    <w:nsid w:val="44E8301A"/>
    <w:multiLevelType w:val="hybridMultilevel"/>
    <w:tmpl w:val="89B0C56A"/>
    <w:lvl w:ilvl="0" w:tplc="D968E4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810555"/>
    <w:multiLevelType w:val="hybridMultilevel"/>
    <w:tmpl w:val="3ABEF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A3943DB"/>
    <w:multiLevelType w:val="hybridMultilevel"/>
    <w:tmpl w:val="50869C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5D710E"/>
    <w:multiLevelType w:val="hybridMultilevel"/>
    <w:tmpl w:val="1B889988"/>
    <w:lvl w:ilvl="0" w:tplc="E0268F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2D62AB4"/>
    <w:multiLevelType w:val="hybridMultilevel"/>
    <w:tmpl w:val="72F80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1915F8"/>
    <w:multiLevelType w:val="hybridMultilevel"/>
    <w:tmpl w:val="FD6CAC18"/>
    <w:lvl w:ilvl="0" w:tplc="B97A0FC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58410A2F"/>
    <w:multiLevelType w:val="hybridMultilevel"/>
    <w:tmpl w:val="CCB2415A"/>
    <w:lvl w:ilvl="0" w:tplc="AAF4F880">
      <w:start w:val="1"/>
      <w:numFmt w:val="decimal"/>
      <w:lvlText w:val="%1."/>
      <w:lvlJc w:val="left"/>
      <w:pPr>
        <w:ind w:left="476" w:hanging="358"/>
      </w:pPr>
      <w:rPr>
        <w:rFonts w:ascii="Calibri" w:eastAsia="Arial" w:hAnsi="Calibri" w:cs="Arial" w:hint="default"/>
        <w:spacing w:val="-1"/>
        <w:w w:val="100"/>
        <w:sz w:val="24"/>
        <w:szCs w:val="24"/>
      </w:rPr>
    </w:lvl>
    <w:lvl w:ilvl="1" w:tplc="8CFC0B9A">
      <w:start w:val="1"/>
      <w:numFmt w:val="lowerLetter"/>
      <w:lvlText w:val="%2)"/>
      <w:lvlJc w:val="left"/>
      <w:pPr>
        <w:ind w:left="709" w:hanging="284"/>
      </w:pPr>
      <w:rPr>
        <w:rFonts w:asciiTheme="minorHAnsi" w:eastAsia="Arial" w:hAnsiTheme="minorHAnsi" w:cstheme="minorHAnsi" w:hint="default"/>
        <w:spacing w:val="-1"/>
        <w:w w:val="100"/>
        <w:sz w:val="24"/>
        <w:szCs w:val="24"/>
      </w:rPr>
    </w:lvl>
    <w:lvl w:ilvl="2" w:tplc="EC4499D6">
      <w:numFmt w:val="bullet"/>
      <w:lvlText w:val="•"/>
      <w:lvlJc w:val="left"/>
      <w:pPr>
        <w:ind w:left="2651" w:hanging="284"/>
      </w:pPr>
      <w:rPr>
        <w:rFonts w:hint="default"/>
      </w:rPr>
    </w:lvl>
    <w:lvl w:ilvl="3" w:tplc="35CACD88">
      <w:numFmt w:val="bullet"/>
      <w:lvlText w:val="•"/>
      <w:lvlJc w:val="left"/>
      <w:pPr>
        <w:ind w:left="3483" w:hanging="284"/>
      </w:pPr>
      <w:rPr>
        <w:rFonts w:hint="default"/>
      </w:rPr>
    </w:lvl>
    <w:lvl w:ilvl="4" w:tplc="987EA0F6">
      <w:numFmt w:val="bullet"/>
      <w:lvlText w:val="•"/>
      <w:lvlJc w:val="left"/>
      <w:pPr>
        <w:ind w:left="4315" w:hanging="284"/>
      </w:pPr>
      <w:rPr>
        <w:rFonts w:hint="default"/>
      </w:rPr>
    </w:lvl>
    <w:lvl w:ilvl="5" w:tplc="75C48104">
      <w:numFmt w:val="bullet"/>
      <w:lvlText w:val="•"/>
      <w:lvlJc w:val="left"/>
      <w:pPr>
        <w:ind w:left="5147" w:hanging="284"/>
      </w:pPr>
      <w:rPr>
        <w:rFonts w:hint="default"/>
      </w:rPr>
    </w:lvl>
    <w:lvl w:ilvl="6" w:tplc="F2D2217E">
      <w:numFmt w:val="bullet"/>
      <w:lvlText w:val="•"/>
      <w:lvlJc w:val="left"/>
      <w:pPr>
        <w:ind w:left="5979" w:hanging="284"/>
      </w:pPr>
      <w:rPr>
        <w:rFonts w:hint="default"/>
      </w:rPr>
    </w:lvl>
    <w:lvl w:ilvl="7" w:tplc="22708DCA">
      <w:numFmt w:val="bullet"/>
      <w:lvlText w:val="•"/>
      <w:lvlJc w:val="left"/>
      <w:pPr>
        <w:ind w:left="6810" w:hanging="284"/>
      </w:pPr>
      <w:rPr>
        <w:rFonts w:hint="default"/>
      </w:rPr>
    </w:lvl>
    <w:lvl w:ilvl="8" w:tplc="08502A7E">
      <w:numFmt w:val="bullet"/>
      <w:lvlText w:val="•"/>
      <w:lvlJc w:val="left"/>
      <w:pPr>
        <w:ind w:left="7642" w:hanging="284"/>
      </w:pPr>
      <w:rPr>
        <w:rFonts w:hint="default"/>
      </w:rPr>
    </w:lvl>
  </w:abstractNum>
  <w:abstractNum w:abstractNumId="52" w15:restartNumberingAfterBreak="0">
    <w:nsid w:val="58A33E59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53" w15:restartNumberingAfterBreak="0">
    <w:nsid w:val="5A0B1CDA"/>
    <w:multiLevelType w:val="hybridMultilevel"/>
    <w:tmpl w:val="CF46382A"/>
    <w:lvl w:ilvl="0" w:tplc="3C32AD8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A122994"/>
    <w:multiLevelType w:val="hybridMultilevel"/>
    <w:tmpl w:val="C30E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1E6A0E"/>
    <w:multiLevelType w:val="hybridMultilevel"/>
    <w:tmpl w:val="1CAAECE6"/>
    <w:lvl w:ilvl="0" w:tplc="EB2A2DF2">
      <w:start w:val="1"/>
      <w:numFmt w:val="lowerLetter"/>
      <w:lvlText w:val="%1)"/>
      <w:lvlJc w:val="left"/>
      <w:pPr>
        <w:ind w:left="1208" w:hanging="360"/>
      </w:pPr>
      <w:rPr>
        <w:rFonts w:hint="default"/>
        <w:color w:val="464646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6" w15:restartNumberingAfterBreak="0">
    <w:nsid w:val="5CD65157"/>
    <w:multiLevelType w:val="hybridMultilevel"/>
    <w:tmpl w:val="818C5A9E"/>
    <w:lvl w:ilvl="0" w:tplc="13E217BA">
      <w:start w:val="1"/>
      <w:numFmt w:val="decimal"/>
      <w:lvlText w:val="%1."/>
      <w:lvlJc w:val="left"/>
      <w:pPr>
        <w:ind w:left="72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792" w:hanging="360"/>
      </w:pPr>
    </w:lvl>
    <w:lvl w:ilvl="2" w:tplc="0415001B" w:tentative="1">
      <w:start w:val="1"/>
      <w:numFmt w:val="lowerRoman"/>
      <w:lvlText w:val="%3."/>
      <w:lvlJc w:val="right"/>
      <w:pPr>
        <w:ind w:left="1512" w:hanging="180"/>
      </w:pPr>
    </w:lvl>
    <w:lvl w:ilvl="3" w:tplc="0415000F" w:tentative="1">
      <w:start w:val="1"/>
      <w:numFmt w:val="decimal"/>
      <w:lvlText w:val="%4."/>
      <w:lvlJc w:val="left"/>
      <w:pPr>
        <w:ind w:left="2232" w:hanging="360"/>
      </w:pPr>
    </w:lvl>
    <w:lvl w:ilvl="4" w:tplc="04150019" w:tentative="1">
      <w:start w:val="1"/>
      <w:numFmt w:val="lowerLetter"/>
      <w:lvlText w:val="%5."/>
      <w:lvlJc w:val="left"/>
      <w:pPr>
        <w:ind w:left="2952" w:hanging="360"/>
      </w:pPr>
    </w:lvl>
    <w:lvl w:ilvl="5" w:tplc="0415001B" w:tentative="1">
      <w:start w:val="1"/>
      <w:numFmt w:val="lowerRoman"/>
      <w:lvlText w:val="%6."/>
      <w:lvlJc w:val="right"/>
      <w:pPr>
        <w:ind w:left="3672" w:hanging="180"/>
      </w:pPr>
    </w:lvl>
    <w:lvl w:ilvl="6" w:tplc="0415000F" w:tentative="1">
      <w:start w:val="1"/>
      <w:numFmt w:val="decimal"/>
      <w:lvlText w:val="%7."/>
      <w:lvlJc w:val="left"/>
      <w:pPr>
        <w:ind w:left="4392" w:hanging="360"/>
      </w:pPr>
    </w:lvl>
    <w:lvl w:ilvl="7" w:tplc="04150019" w:tentative="1">
      <w:start w:val="1"/>
      <w:numFmt w:val="lowerLetter"/>
      <w:lvlText w:val="%8."/>
      <w:lvlJc w:val="left"/>
      <w:pPr>
        <w:ind w:left="5112" w:hanging="360"/>
      </w:pPr>
    </w:lvl>
    <w:lvl w:ilvl="8" w:tplc="0415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57" w15:restartNumberingAfterBreak="0">
    <w:nsid w:val="5D985A43"/>
    <w:multiLevelType w:val="hybridMultilevel"/>
    <w:tmpl w:val="C73AB68A"/>
    <w:lvl w:ilvl="0" w:tplc="3CECAAB0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8" w15:restartNumberingAfterBreak="0">
    <w:nsid w:val="617471AB"/>
    <w:multiLevelType w:val="hybridMultilevel"/>
    <w:tmpl w:val="EA880C78"/>
    <w:lvl w:ilvl="0" w:tplc="58366BE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BB7EB7"/>
    <w:multiLevelType w:val="multilevel"/>
    <w:tmpl w:val="06B46C4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2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lowerLetter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1DC04CE"/>
    <w:multiLevelType w:val="multilevel"/>
    <w:tmpl w:val="4C304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63E340CD"/>
    <w:multiLevelType w:val="singleLevel"/>
    <w:tmpl w:val="5FA6F1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i w:val="0"/>
        <w:iCs w:val="0"/>
      </w:rPr>
    </w:lvl>
  </w:abstractNum>
  <w:abstractNum w:abstractNumId="62" w15:restartNumberingAfterBreak="0">
    <w:nsid w:val="649BB77C"/>
    <w:multiLevelType w:val="hybridMultilevel"/>
    <w:tmpl w:val="4D367F0A"/>
    <w:lvl w:ilvl="0" w:tplc="18BAFB8C">
      <w:start w:val="1"/>
      <w:numFmt w:val="decimal"/>
      <w:lvlText w:val="%1."/>
      <w:lvlJc w:val="left"/>
    </w:lvl>
    <w:lvl w:ilvl="1" w:tplc="BC42CEF2">
      <w:start w:val="1"/>
      <w:numFmt w:val="decimal"/>
      <w:lvlText w:val="%2)"/>
      <w:lvlJc w:val="left"/>
    </w:lvl>
    <w:lvl w:ilvl="2" w:tplc="B73A9C28">
      <w:numFmt w:val="decimal"/>
      <w:lvlText w:val=""/>
      <w:lvlJc w:val="left"/>
    </w:lvl>
    <w:lvl w:ilvl="3" w:tplc="45125AC6">
      <w:numFmt w:val="decimal"/>
      <w:lvlText w:val=""/>
      <w:lvlJc w:val="left"/>
    </w:lvl>
    <w:lvl w:ilvl="4" w:tplc="D99AA524">
      <w:numFmt w:val="decimal"/>
      <w:lvlText w:val=""/>
      <w:lvlJc w:val="left"/>
    </w:lvl>
    <w:lvl w:ilvl="5" w:tplc="EAC4F754">
      <w:numFmt w:val="decimal"/>
      <w:lvlText w:val=""/>
      <w:lvlJc w:val="left"/>
    </w:lvl>
    <w:lvl w:ilvl="6" w:tplc="DA4405C0">
      <w:numFmt w:val="decimal"/>
      <w:lvlText w:val=""/>
      <w:lvlJc w:val="left"/>
    </w:lvl>
    <w:lvl w:ilvl="7" w:tplc="0EAAF606">
      <w:numFmt w:val="decimal"/>
      <w:lvlText w:val=""/>
      <w:lvlJc w:val="left"/>
    </w:lvl>
    <w:lvl w:ilvl="8" w:tplc="00227910">
      <w:numFmt w:val="decimal"/>
      <w:lvlText w:val=""/>
      <w:lvlJc w:val="left"/>
    </w:lvl>
  </w:abstractNum>
  <w:abstractNum w:abstractNumId="63" w15:restartNumberingAfterBreak="0">
    <w:nsid w:val="653C073D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64" w15:restartNumberingAfterBreak="0">
    <w:nsid w:val="65FE1680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65" w15:restartNumberingAfterBreak="0">
    <w:nsid w:val="66B04795"/>
    <w:multiLevelType w:val="hybridMultilevel"/>
    <w:tmpl w:val="EADE0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84E4234"/>
    <w:multiLevelType w:val="hybridMultilevel"/>
    <w:tmpl w:val="F2A07B54"/>
    <w:lvl w:ilvl="0" w:tplc="DD84C4E4">
      <w:start w:val="1"/>
      <w:numFmt w:val="lowerLetter"/>
      <w:lvlText w:val="%1."/>
      <w:lvlJc w:val="left"/>
      <w:pPr>
        <w:ind w:left="1145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7" w15:restartNumberingAfterBreak="0">
    <w:nsid w:val="687C2D41"/>
    <w:multiLevelType w:val="hybridMultilevel"/>
    <w:tmpl w:val="07E42C96"/>
    <w:lvl w:ilvl="0" w:tplc="40F444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DE70DA9"/>
    <w:multiLevelType w:val="multilevel"/>
    <w:tmpl w:val="82BCC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2A61810"/>
    <w:multiLevelType w:val="hybridMultilevel"/>
    <w:tmpl w:val="C49C367A"/>
    <w:lvl w:ilvl="0" w:tplc="423E9C6C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49306C4"/>
    <w:multiLevelType w:val="hybridMultilevel"/>
    <w:tmpl w:val="FBFCA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584FBB"/>
    <w:multiLevelType w:val="hybridMultilevel"/>
    <w:tmpl w:val="E1344154"/>
    <w:lvl w:ilvl="0" w:tplc="0415000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72" w15:restartNumberingAfterBreak="0">
    <w:nsid w:val="76EC1B29"/>
    <w:multiLevelType w:val="singleLevel"/>
    <w:tmpl w:val="803287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73" w15:restartNumberingAfterBreak="0">
    <w:nsid w:val="77973C19"/>
    <w:multiLevelType w:val="hybridMultilevel"/>
    <w:tmpl w:val="C076E57C"/>
    <w:lvl w:ilvl="0" w:tplc="5C5E12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80C2C88"/>
    <w:multiLevelType w:val="singleLevel"/>
    <w:tmpl w:val="3062A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 w:val="0"/>
        <w:bCs w:val="0"/>
        <w:i w:val="0"/>
        <w:iCs w:val="0"/>
      </w:rPr>
    </w:lvl>
  </w:abstractNum>
  <w:abstractNum w:abstractNumId="75" w15:restartNumberingAfterBreak="0">
    <w:nsid w:val="79643FCF"/>
    <w:multiLevelType w:val="multilevel"/>
    <w:tmpl w:val="3CC26FB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5"/>
      <w:numFmt w:val="upperRoman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1"/>
      <w:numFmt w:val="lowerLetter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lowerRoman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3"/>
      <w:numFmt w:val="decimal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1"/>
      <w:numFmt w:val="lowerLetter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lowerRoman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numFmt w:val="decimal"/>
      <w:lvlText w:val=""/>
      <w:lvlJc w:val="left"/>
    </w:lvl>
  </w:abstractNum>
  <w:abstractNum w:abstractNumId="76" w15:restartNumberingAfterBreak="0">
    <w:nsid w:val="79825514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7" w15:restartNumberingAfterBreak="0">
    <w:nsid w:val="7A41562E"/>
    <w:multiLevelType w:val="hybridMultilevel"/>
    <w:tmpl w:val="FA8A414E"/>
    <w:lvl w:ilvl="0" w:tplc="CA9077C4">
      <w:start w:val="1"/>
      <w:numFmt w:val="lowerLetter"/>
      <w:lvlText w:val="%1)"/>
      <w:lvlJc w:val="left"/>
      <w:pPr>
        <w:ind w:left="-1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3" w:hanging="360"/>
      </w:pPr>
    </w:lvl>
    <w:lvl w:ilvl="2" w:tplc="0415001B" w:tentative="1">
      <w:start w:val="1"/>
      <w:numFmt w:val="lowerRoman"/>
      <w:lvlText w:val="%3."/>
      <w:lvlJc w:val="right"/>
      <w:pPr>
        <w:ind w:left="1263" w:hanging="180"/>
      </w:pPr>
    </w:lvl>
    <w:lvl w:ilvl="3" w:tplc="0415000F" w:tentative="1">
      <w:start w:val="1"/>
      <w:numFmt w:val="decimal"/>
      <w:lvlText w:val="%4."/>
      <w:lvlJc w:val="left"/>
      <w:pPr>
        <w:ind w:left="1983" w:hanging="360"/>
      </w:pPr>
    </w:lvl>
    <w:lvl w:ilvl="4" w:tplc="04150019" w:tentative="1">
      <w:start w:val="1"/>
      <w:numFmt w:val="lowerLetter"/>
      <w:lvlText w:val="%5."/>
      <w:lvlJc w:val="left"/>
      <w:pPr>
        <w:ind w:left="2703" w:hanging="360"/>
      </w:pPr>
    </w:lvl>
    <w:lvl w:ilvl="5" w:tplc="0415001B" w:tentative="1">
      <w:start w:val="1"/>
      <w:numFmt w:val="lowerRoman"/>
      <w:lvlText w:val="%6."/>
      <w:lvlJc w:val="right"/>
      <w:pPr>
        <w:ind w:left="3423" w:hanging="180"/>
      </w:pPr>
    </w:lvl>
    <w:lvl w:ilvl="6" w:tplc="0415000F" w:tentative="1">
      <w:start w:val="1"/>
      <w:numFmt w:val="decimal"/>
      <w:lvlText w:val="%7."/>
      <w:lvlJc w:val="left"/>
      <w:pPr>
        <w:ind w:left="4143" w:hanging="360"/>
      </w:pPr>
    </w:lvl>
    <w:lvl w:ilvl="7" w:tplc="04150019" w:tentative="1">
      <w:start w:val="1"/>
      <w:numFmt w:val="lowerLetter"/>
      <w:lvlText w:val="%8."/>
      <w:lvlJc w:val="left"/>
      <w:pPr>
        <w:ind w:left="4863" w:hanging="360"/>
      </w:pPr>
    </w:lvl>
    <w:lvl w:ilvl="8" w:tplc="0415001B" w:tentative="1">
      <w:start w:val="1"/>
      <w:numFmt w:val="lowerRoman"/>
      <w:lvlText w:val="%9."/>
      <w:lvlJc w:val="right"/>
      <w:pPr>
        <w:ind w:left="5583" w:hanging="180"/>
      </w:pPr>
    </w:lvl>
  </w:abstractNum>
  <w:num w:numId="1" w16cid:durableId="250360807">
    <w:abstractNumId w:val="74"/>
  </w:num>
  <w:num w:numId="2" w16cid:durableId="2137023154">
    <w:abstractNumId w:val="44"/>
  </w:num>
  <w:num w:numId="3" w16cid:durableId="465127073">
    <w:abstractNumId w:val="12"/>
  </w:num>
  <w:num w:numId="4" w16cid:durableId="1982810444">
    <w:abstractNumId w:val="54"/>
  </w:num>
  <w:num w:numId="5" w16cid:durableId="363141787">
    <w:abstractNumId w:val="22"/>
  </w:num>
  <w:num w:numId="6" w16cid:durableId="1901548576">
    <w:abstractNumId w:val="20"/>
  </w:num>
  <w:num w:numId="7" w16cid:durableId="594286904">
    <w:abstractNumId w:val="66"/>
  </w:num>
  <w:num w:numId="8" w16cid:durableId="1508864191">
    <w:abstractNumId w:val="35"/>
  </w:num>
  <w:num w:numId="9" w16cid:durableId="403995357">
    <w:abstractNumId w:val="19"/>
  </w:num>
  <w:num w:numId="10" w16cid:durableId="60913633">
    <w:abstractNumId w:val="18"/>
  </w:num>
  <w:num w:numId="11" w16cid:durableId="763303421">
    <w:abstractNumId w:val="33"/>
  </w:num>
  <w:num w:numId="12" w16cid:durableId="1634869437">
    <w:abstractNumId w:val="30"/>
  </w:num>
  <w:num w:numId="13" w16cid:durableId="1813863354">
    <w:abstractNumId w:val="25"/>
  </w:num>
  <w:num w:numId="14" w16cid:durableId="1225338058">
    <w:abstractNumId w:val="31"/>
  </w:num>
  <w:num w:numId="15" w16cid:durableId="999887609">
    <w:abstractNumId w:val="53"/>
  </w:num>
  <w:num w:numId="16" w16cid:durableId="845678131">
    <w:abstractNumId w:val="51"/>
  </w:num>
  <w:num w:numId="17" w16cid:durableId="1580486244">
    <w:abstractNumId w:val="73"/>
  </w:num>
  <w:num w:numId="18" w16cid:durableId="1939019587">
    <w:abstractNumId w:val="45"/>
  </w:num>
  <w:num w:numId="19" w16cid:durableId="504902697">
    <w:abstractNumId w:val="61"/>
  </w:num>
  <w:num w:numId="20" w16cid:durableId="1871338162">
    <w:abstractNumId w:val="48"/>
  </w:num>
  <w:num w:numId="21" w16cid:durableId="1601257476">
    <w:abstractNumId w:val="40"/>
  </w:num>
  <w:num w:numId="22" w16cid:durableId="318120887">
    <w:abstractNumId w:val="43"/>
  </w:num>
  <w:num w:numId="23" w16cid:durableId="792141348">
    <w:abstractNumId w:val="75"/>
  </w:num>
  <w:num w:numId="24" w16cid:durableId="1332100805">
    <w:abstractNumId w:val="63"/>
  </w:num>
  <w:num w:numId="25" w16cid:durableId="70734219">
    <w:abstractNumId w:val="15"/>
  </w:num>
  <w:num w:numId="26" w16cid:durableId="469439180">
    <w:abstractNumId w:val="59"/>
  </w:num>
  <w:num w:numId="27" w16cid:durableId="1562865133">
    <w:abstractNumId w:val="24"/>
  </w:num>
  <w:num w:numId="28" w16cid:durableId="1022048466">
    <w:abstractNumId w:val="57"/>
  </w:num>
  <w:num w:numId="29" w16cid:durableId="289748628">
    <w:abstractNumId w:val="23"/>
  </w:num>
  <w:num w:numId="30" w16cid:durableId="77486121">
    <w:abstractNumId w:val="69"/>
  </w:num>
  <w:num w:numId="31" w16cid:durableId="850410861">
    <w:abstractNumId w:val="60"/>
  </w:num>
  <w:num w:numId="32" w16cid:durableId="1924295407">
    <w:abstractNumId w:val="72"/>
  </w:num>
  <w:num w:numId="33" w16cid:durableId="1093744834">
    <w:abstractNumId w:val="27"/>
  </w:num>
  <w:num w:numId="34" w16cid:durableId="97142529">
    <w:abstractNumId w:val="70"/>
  </w:num>
  <w:num w:numId="35" w16cid:durableId="119687349">
    <w:abstractNumId w:val="50"/>
  </w:num>
  <w:num w:numId="36" w16cid:durableId="2097244967">
    <w:abstractNumId w:val="17"/>
  </w:num>
  <w:num w:numId="37" w16cid:durableId="2133865760">
    <w:abstractNumId w:val="28"/>
  </w:num>
  <w:num w:numId="38" w16cid:durableId="1685208706">
    <w:abstractNumId w:val="34"/>
  </w:num>
  <w:num w:numId="39" w16cid:durableId="972060881">
    <w:abstractNumId w:val="55"/>
  </w:num>
  <w:num w:numId="40" w16cid:durableId="1628731707">
    <w:abstractNumId w:val="36"/>
  </w:num>
  <w:num w:numId="41" w16cid:durableId="770322092">
    <w:abstractNumId w:val="56"/>
  </w:num>
  <w:num w:numId="42" w16cid:durableId="500319250">
    <w:abstractNumId w:val="77"/>
  </w:num>
  <w:num w:numId="43" w16cid:durableId="268851647">
    <w:abstractNumId w:val="47"/>
  </w:num>
  <w:num w:numId="44" w16cid:durableId="1850100702">
    <w:abstractNumId w:val="58"/>
  </w:num>
  <w:num w:numId="45" w16cid:durableId="862327790">
    <w:abstractNumId w:val="16"/>
  </w:num>
  <w:num w:numId="46" w16cid:durableId="348676826">
    <w:abstractNumId w:val="41"/>
  </w:num>
  <w:num w:numId="47" w16cid:durableId="1214460764">
    <w:abstractNumId w:val="46"/>
  </w:num>
  <w:num w:numId="48" w16cid:durableId="932280907">
    <w:abstractNumId w:val="37"/>
  </w:num>
  <w:num w:numId="49" w16cid:durableId="1970235143">
    <w:abstractNumId w:val="39"/>
  </w:num>
  <w:num w:numId="50" w16cid:durableId="845171171">
    <w:abstractNumId w:val="67"/>
  </w:num>
  <w:num w:numId="51" w16cid:durableId="2140100905">
    <w:abstractNumId w:val="62"/>
  </w:num>
  <w:num w:numId="52" w16cid:durableId="1983070550">
    <w:abstractNumId w:val="49"/>
  </w:num>
  <w:num w:numId="53" w16cid:durableId="370693263">
    <w:abstractNumId w:val="32"/>
  </w:num>
  <w:num w:numId="54" w16cid:durableId="587537573">
    <w:abstractNumId w:val="52"/>
  </w:num>
  <w:num w:numId="55" w16cid:durableId="1269776694">
    <w:abstractNumId w:val="21"/>
  </w:num>
  <w:num w:numId="56" w16cid:durableId="1035035227">
    <w:abstractNumId w:val="68"/>
  </w:num>
  <w:num w:numId="57" w16cid:durableId="733049669">
    <w:abstractNumId w:val="71"/>
  </w:num>
  <w:num w:numId="58" w16cid:durableId="2066566291">
    <w:abstractNumId w:val="65"/>
  </w:num>
  <w:num w:numId="59" w16cid:durableId="1576816821">
    <w:abstractNumId w:val="26"/>
  </w:num>
  <w:num w:numId="60" w16cid:durableId="1560895427">
    <w:abstractNumId w:val="64"/>
  </w:num>
  <w:num w:numId="61" w16cid:durableId="43414064">
    <w:abstractNumId w:val="14"/>
  </w:num>
  <w:num w:numId="62" w16cid:durableId="1973367977">
    <w:abstractNumId w:val="11"/>
  </w:num>
  <w:num w:numId="63" w16cid:durableId="1861626107">
    <w:abstractNumId w:val="29"/>
  </w:num>
  <w:num w:numId="64" w16cid:durableId="1249729371">
    <w:abstractNumId w:val="76"/>
  </w:num>
  <w:num w:numId="65" w16cid:durableId="1445810613">
    <w:abstractNumId w:val="42"/>
  </w:num>
  <w:num w:numId="66" w16cid:durableId="1689719894">
    <w:abstractNumId w:val="38"/>
  </w:num>
  <w:num w:numId="67" w16cid:durableId="2073042642">
    <w:abstractNumId w:val="1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0C2"/>
    <w:rsid w:val="000031CD"/>
    <w:rsid w:val="00006DDD"/>
    <w:rsid w:val="00010922"/>
    <w:rsid w:val="00021914"/>
    <w:rsid w:val="00022673"/>
    <w:rsid w:val="00022ADF"/>
    <w:rsid w:val="00027F12"/>
    <w:rsid w:val="00033975"/>
    <w:rsid w:val="00034E46"/>
    <w:rsid w:val="00035F88"/>
    <w:rsid w:val="00040362"/>
    <w:rsid w:val="00051AF1"/>
    <w:rsid w:val="00052E0B"/>
    <w:rsid w:val="00055D3C"/>
    <w:rsid w:val="000562BC"/>
    <w:rsid w:val="000573DC"/>
    <w:rsid w:val="00060089"/>
    <w:rsid w:val="00060C90"/>
    <w:rsid w:val="00066A72"/>
    <w:rsid w:val="000670E0"/>
    <w:rsid w:val="00067FD2"/>
    <w:rsid w:val="00072C13"/>
    <w:rsid w:val="0007512F"/>
    <w:rsid w:val="00077E50"/>
    <w:rsid w:val="00080467"/>
    <w:rsid w:val="00081060"/>
    <w:rsid w:val="00086AE9"/>
    <w:rsid w:val="00091154"/>
    <w:rsid w:val="000951BF"/>
    <w:rsid w:val="000953F9"/>
    <w:rsid w:val="00095EFA"/>
    <w:rsid w:val="000A0C54"/>
    <w:rsid w:val="000A2262"/>
    <w:rsid w:val="000A3C66"/>
    <w:rsid w:val="000A6578"/>
    <w:rsid w:val="000A728A"/>
    <w:rsid w:val="000A7A12"/>
    <w:rsid w:val="000B25F9"/>
    <w:rsid w:val="000B716B"/>
    <w:rsid w:val="000C64F4"/>
    <w:rsid w:val="000C6DEC"/>
    <w:rsid w:val="000D031D"/>
    <w:rsid w:val="000D107F"/>
    <w:rsid w:val="000D2B23"/>
    <w:rsid w:val="000E1A48"/>
    <w:rsid w:val="000E47AC"/>
    <w:rsid w:val="000E5593"/>
    <w:rsid w:val="000E5FE3"/>
    <w:rsid w:val="000E676E"/>
    <w:rsid w:val="000E7463"/>
    <w:rsid w:val="000E7C46"/>
    <w:rsid w:val="000F4F87"/>
    <w:rsid w:val="000F74DB"/>
    <w:rsid w:val="000F76F3"/>
    <w:rsid w:val="00102DCD"/>
    <w:rsid w:val="00103748"/>
    <w:rsid w:val="001042D9"/>
    <w:rsid w:val="00104A16"/>
    <w:rsid w:val="00104A45"/>
    <w:rsid w:val="001171E7"/>
    <w:rsid w:val="00120187"/>
    <w:rsid w:val="00120194"/>
    <w:rsid w:val="00130B48"/>
    <w:rsid w:val="001366D0"/>
    <w:rsid w:val="00144796"/>
    <w:rsid w:val="00147514"/>
    <w:rsid w:val="0015498F"/>
    <w:rsid w:val="001611CE"/>
    <w:rsid w:val="00161BA5"/>
    <w:rsid w:val="001629BB"/>
    <w:rsid w:val="00171394"/>
    <w:rsid w:val="00173782"/>
    <w:rsid w:val="00174E89"/>
    <w:rsid w:val="00182FC9"/>
    <w:rsid w:val="00184B2F"/>
    <w:rsid w:val="00191CC2"/>
    <w:rsid w:val="0019351F"/>
    <w:rsid w:val="00193787"/>
    <w:rsid w:val="0019483D"/>
    <w:rsid w:val="00194A80"/>
    <w:rsid w:val="001A0169"/>
    <w:rsid w:val="001A7AB5"/>
    <w:rsid w:val="001B27B8"/>
    <w:rsid w:val="001B7CD7"/>
    <w:rsid w:val="001C2039"/>
    <w:rsid w:val="001C4A59"/>
    <w:rsid w:val="001C7E97"/>
    <w:rsid w:val="001D1CF8"/>
    <w:rsid w:val="001D278C"/>
    <w:rsid w:val="001D3EDC"/>
    <w:rsid w:val="001D5880"/>
    <w:rsid w:val="001D6F5D"/>
    <w:rsid w:val="001E1EED"/>
    <w:rsid w:val="001E2821"/>
    <w:rsid w:val="001E31BF"/>
    <w:rsid w:val="001E4B3D"/>
    <w:rsid w:val="001F1C2B"/>
    <w:rsid w:val="001F3742"/>
    <w:rsid w:val="001F3B85"/>
    <w:rsid w:val="001F5BD3"/>
    <w:rsid w:val="001F6A04"/>
    <w:rsid w:val="001F750B"/>
    <w:rsid w:val="00211C29"/>
    <w:rsid w:val="00220FB4"/>
    <w:rsid w:val="0022192D"/>
    <w:rsid w:val="00222471"/>
    <w:rsid w:val="00231222"/>
    <w:rsid w:val="00247CBD"/>
    <w:rsid w:val="00251215"/>
    <w:rsid w:val="0025122C"/>
    <w:rsid w:val="002522A2"/>
    <w:rsid w:val="00252DD9"/>
    <w:rsid w:val="0025461C"/>
    <w:rsid w:val="0025505C"/>
    <w:rsid w:val="002567B4"/>
    <w:rsid w:val="002623AB"/>
    <w:rsid w:val="00266A26"/>
    <w:rsid w:val="002722C1"/>
    <w:rsid w:val="00275277"/>
    <w:rsid w:val="00275F09"/>
    <w:rsid w:val="00280559"/>
    <w:rsid w:val="0028144C"/>
    <w:rsid w:val="00286CCD"/>
    <w:rsid w:val="00292639"/>
    <w:rsid w:val="00293336"/>
    <w:rsid w:val="00293C7B"/>
    <w:rsid w:val="002A38C6"/>
    <w:rsid w:val="002A5007"/>
    <w:rsid w:val="002B6E59"/>
    <w:rsid w:val="002D387A"/>
    <w:rsid w:val="002D4C3C"/>
    <w:rsid w:val="002D6C29"/>
    <w:rsid w:val="002E173E"/>
    <w:rsid w:val="002E2EAE"/>
    <w:rsid w:val="002E30C2"/>
    <w:rsid w:val="002E44D8"/>
    <w:rsid w:val="002E46EB"/>
    <w:rsid w:val="002E5217"/>
    <w:rsid w:val="002E79FC"/>
    <w:rsid w:val="002F369C"/>
    <w:rsid w:val="002F3FB4"/>
    <w:rsid w:val="002F5C07"/>
    <w:rsid w:val="002F6F5B"/>
    <w:rsid w:val="002F70EA"/>
    <w:rsid w:val="003030DE"/>
    <w:rsid w:val="00307DB8"/>
    <w:rsid w:val="003115D3"/>
    <w:rsid w:val="0031375D"/>
    <w:rsid w:val="003157BC"/>
    <w:rsid w:val="0031678E"/>
    <w:rsid w:val="003168F8"/>
    <w:rsid w:val="00325F30"/>
    <w:rsid w:val="003274C6"/>
    <w:rsid w:val="003300A6"/>
    <w:rsid w:val="003404E7"/>
    <w:rsid w:val="00340B2B"/>
    <w:rsid w:val="003476DB"/>
    <w:rsid w:val="0035002D"/>
    <w:rsid w:val="00352984"/>
    <w:rsid w:val="00355932"/>
    <w:rsid w:val="00357C13"/>
    <w:rsid w:val="00361B83"/>
    <w:rsid w:val="00363CED"/>
    <w:rsid w:val="00364BCB"/>
    <w:rsid w:val="00371D3A"/>
    <w:rsid w:val="003762FB"/>
    <w:rsid w:val="003808D0"/>
    <w:rsid w:val="00386557"/>
    <w:rsid w:val="00386EC1"/>
    <w:rsid w:val="0038749E"/>
    <w:rsid w:val="00387FB5"/>
    <w:rsid w:val="003938AB"/>
    <w:rsid w:val="00396F31"/>
    <w:rsid w:val="003A172B"/>
    <w:rsid w:val="003B131C"/>
    <w:rsid w:val="003B7D55"/>
    <w:rsid w:val="003C5A50"/>
    <w:rsid w:val="003C6EC4"/>
    <w:rsid w:val="003D313D"/>
    <w:rsid w:val="003D324B"/>
    <w:rsid w:val="003D3C34"/>
    <w:rsid w:val="003E08E8"/>
    <w:rsid w:val="003E1BE5"/>
    <w:rsid w:val="003E4A77"/>
    <w:rsid w:val="003E4FA8"/>
    <w:rsid w:val="003E5F4F"/>
    <w:rsid w:val="003F003E"/>
    <w:rsid w:val="003F06A2"/>
    <w:rsid w:val="003F1019"/>
    <w:rsid w:val="003F1E55"/>
    <w:rsid w:val="003F45C4"/>
    <w:rsid w:val="004001D2"/>
    <w:rsid w:val="00400814"/>
    <w:rsid w:val="00404F91"/>
    <w:rsid w:val="00405615"/>
    <w:rsid w:val="004072F4"/>
    <w:rsid w:val="00410D03"/>
    <w:rsid w:val="00412735"/>
    <w:rsid w:val="0042135B"/>
    <w:rsid w:val="004217C9"/>
    <w:rsid w:val="00422541"/>
    <w:rsid w:val="00423B75"/>
    <w:rsid w:val="004268C3"/>
    <w:rsid w:val="004301A8"/>
    <w:rsid w:val="00435297"/>
    <w:rsid w:val="00436FBA"/>
    <w:rsid w:val="00440CF2"/>
    <w:rsid w:val="00442571"/>
    <w:rsid w:val="004509B6"/>
    <w:rsid w:val="004521BC"/>
    <w:rsid w:val="0045226B"/>
    <w:rsid w:val="00454E8A"/>
    <w:rsid w:val="0046215A"/>
    <w:rsid w:val="00462F9E"/>
    <w:rsid w:val="00464A36"/>
    <w:rsid w:val="00475D8C"/>
    <w:rsid w:val="00482304"/>
    <w:rsid w:val="00485C9A"/>
    <w:rsid w:val="0048625B"/>
    <w:rsid w:val="00497BA0"/>
    <w:rsid w:val="004A2398"/>
    <w:rsid w:val="004A330B"/>
    <w:rsid w:val="004A37D1"/>
    <w:rsid w:val="004A6B73"/>
    <w:rsid w:val="004B37FA"/>
    <w:rsid w:val="004B6A8C"/>
    <w:rsid w:val="004C0E51"/>
    <w:rsid w:val="004C3562"/>
    <w:rsid w:val="004C498C"/>
    <w:rsid w:val="004D131B"/>
    <w:rsid w:val="004D3E96"/>
    <w:rsid w:val="004D5046"/>
    <w:rsid w:val="004D5B31"/>
    <w:rsid w:val="004E0F0A"/>
    <w:rsid w:val="004E23DE"/>
    <w:rsid w:val="004E48AF"/>
    <w:rsid w:val="004F3524"/>
    <w:rsid w:val="004F5013"/>
    <w:rsid w:val="004F5251"/>
    <w:rsid w:val="004F67B5"/>
    <w:rsid w:val="005118C3"/>
    <w:rsid w:val="00513511"/>
    <w:rsid w:val="00514FF9"/>
    <w:rsid w:val="00520F12"/>
    <w:rsid w:val="005258CF"/>
    <w:rsid w:val="00527598"/>
    <w:rsid w:val="005351D0"/>
    <w:rsid w:val="0054153C"/>
    <w:rsid w:val="00542BDB"/>
    <w:rsid w:val="00542C96"/>
    <w:rsid w:val="00547B35"/>
    <w:rsid w:val="00547BE1"/>
    <w:rsid w:val="00553E51"/>
    <w:rsid w:val="005609E5"/>
    <w:rsid w:val="005639FA"/>
    <w:rsid w:val="00565200"/>
    <w:rsid w:val="00565B6F"/>
    <w:rsid w:val="00566857"/>
    <w:rsid w:val="00567119"/>
    <w:rsid w:val="00572CEE"/>
    <w:rsid w:val="00573419"/>
    <w:rsid w:val="005753A1"/>
    <w:rsid w:val="005762FC"/>
    <w:rsid w:val="00587641"/>
    <w:rsid w:val="0059450D"/>
    <w:rsid w:val="00597E84"/>
    <w:rsid w:val="00597F78"/>
    <w:rsid w:val="005A0621"/>
    <w:rsid w:val="005A12BC"/>
    <w:rsid w:val="005A1B16"/>
    <w:rsid w:val="005A23E2"/>
    <w:rsid w:val="005A74DB"/>
    <w:rsid w:val="005B2504"/>
    <w:rsid w:val="005B5D62"/>
    <w:rsid w:val="005C1EBE"/>
    <w:rsid w:val="005C618D"/>
    <w:rsid w:val="005D14BA"/>
    <w:rsid w:val="005D1539"/>
    <w:rsid w:val="005D464A"/>
    <w:rsid w:val="005E1C7E"/>
    <w:rsid w:val="005E5FE2"/>
    <w:rsid w:val="005E7768"/>
    <w:rsid w:val="005F4FBF"/>
    <w:rsid w:val="005F649B"/>
    <w:rsid w:val="005F743F"/>
    <w:rsid w:val="0060288A"/>
    <w:rsid w:val="006049AF"/>
    <w:rsid w:val="00605DF3"/>
    <w:rsid w:val="006070C6"/>
    <w:rsid w:val="00607A93"/>
    <w:rsid w:val="00615DB0"/>
    <w:rsid w:val="006174AD"/>
    <w:rsid w:val="006227C1"/>
    <w:rsid w:val="006245E0"/>
    <w:rsid w:val="00624662"/>
    <w:rsid w:val="006249A4"/>
    <w:rsid w:val="006249DA"/>
    <w:rsid w:val="0062776E"/>
    <w:rsid w:val="006310BB"/>
    <w:rsid w:val="00632E94"/>
    <w:rsid w:val="00634505"/>
    <w:rsid w:val="00634A38"/>
    <w:rsid w:val="0064145D"/>
    <w:rsid w:val="00650649"/>
    <w:rsid w:val="00653F83"/>
    <w:rsid w:val="0066791F"/>
    <w:rsid w:val="0069487F"/>
    <w:rsid w:val="00695625"/>
    <w:rsid w:val="00696144"/>
    <w:rsid w:val="00697562"/>
    <w:rsid w:val="006A1863"/>
    <w:rsid w:val="006A3C0F"/>
    <w:rsid w:val="006A3E5A"/>
    <w:rsid w:val="006A5944"/>
    <w:rsid w:val="006A6732"/>
    <w:rsid w:val="006A7AA1"/>
    <w:rsid w:val="006B1DDF"/>
    <w:rsid w:val="006B3FB1"/>
    <w:rsid w:val="006B5E7D"/>
    <w:rsid w:val="006C24A1"/>
    <w:rsid w:val="006C418F"/>
    <w:rsid w:val="006C5DD7"/>
    <w:rsid w:val="006D2458"/>
    <w:rsid w:val="006D4D28"/>
    <w:rsid w:val="006D4ECC"/>
    <w:rsid w:val="006E206B"/>
    <w:rsid w:val="006E29A6"/>
    <w:rsid w:val="006E460B"/>
    <w:rsid w:val="006E5408"/>
    <w:rsid w:val="006E6157"/>
    <w:rsid w:val="006E7BA8"/>
    <w:rsid w:val="006F3B28"/>
    <w:rsid w:val="006F463F"/>
    <w:rsid w:val="00700D2E"/>
    <w:rsid w:val="00703D1D"/>
    <w:rsid w:val="0070445E"/>
    <w:rsid w:val="00705F32"/>
    <w:rsid w:val="007079D4"/>
    <w:rsid w:val="00710B6D"/>
    <w:rsid w:val="00721430"/>
    <w:rsid w:val="00733A1C"/>
    <w:rsid w:val="00735730"/>
    <w:rsid w:val="0073645E"/>
    <w:rsid w:val="0073716C"/>
    <w:rsid w:val="00742D03"/>
    <w:rsid w:val="00743F9E"/>
    <w:rsid w:val="0075223A"/>
    <w:rsid w:val="007560F4"/>
    <w:rsid w:val="007710B3"/>
    <w:rsid w:val="00772471"/>
    <w:rsid w:val="007761C6"/>
    <w:rsid w:val="00786A30"/>
    <w:rsid w:val="0079133E"/>
    <w:rsid w:val="007973EF"/>
    <w:rsid w:val="007A7721"/>
    <w:rsid w:val="007B0FFF"/>
    <w:rsid w:val="007B13F2"/>
    <w:rsid w:val="007B6358"/>
    <w:rsid w:val="007C3594"/>
    <w:rsid w:val="007C562D"/>
    <w:rsid w:val="007C770F"/>
    <w:rsid w:val="007D253B"/>
    <w:rsid w:val="007D31B3"/>
    <w:rsid w:val="007F1571"/>
    <w:rsid w:val="00802B03"/>
    <w:rsid w:val="00803481"/>
    <w:rsid w:val="00813721"/>
    <w:rsid w:val="008143F6"/>
    <w:rsid w:val="008145E0"/>
    <w:rsid w:val="008153B8"/>
    <w:rsid w:val="00816802"/>
    <w:rsid w:val="00825175"/>
    <w:rsid w:val="008253F3"/>
    <w:rsid w:val="008406AD"/>
    <w:rsid w:val="008406B9"/>
    <w:rsid w:val="00843D96"/>
    <w:rsid w:val="008471F9"/>
    <w:rsid w:val="00847231"/>
    <w:rsid w:val="00850718"/>
    <w:rsid w:val="008519D3"/>
    <w:rsid w:val="008521C6"/>
    <w:rsid w:val="00855589"/>
    <w:rsid w:val="00857301"/>
    <w:rsid w:val="0085792E"/>
    <w:rsid w:val="008622EF"/>
    <w:rsid w:val="00871799"/>
    <w:rsid w:val="00872765"/>
    <w:rsid w:val="00873847"/>
    <w:rsid w:val="008746F5"/>
    <w:rsid w:val="0087510D"/>
    <w:rsid w:val="00876851"/>
    <w:rsid w:val="00882BBC"/>
    <w:rsid w:val="00883EE0"/>
    <w:rsid w:val="00893349"/>
    <w:rsid w:val="008936E8"/>
    <w:rsid w:val="0089415A"/>
    <w:rsid w:val="008A19F5"/>
    <w:rsid w:val="008A3EAC"/>
    <w:rsid w:val="008A4B73"/>
    <w:rsid w:val="008A501E"/>
    <w:rsid w:val="008B2B26"/>
    <w:rsid w:val="008B37CA"/>
    <w:rsid w:val="008B5127"/>
    <w:rsid w:val="008C0E12"/>
    <w:rsid w:val="008C13E9"/>
    <w:rsid w:val="008C1D0F"/>
    <w:rsid w:val="008C56CE"/>
    <w:rsid w:val="008D309B"/>
    <w:rsid w:val="008D5078"/>
    <w:rsid w:val="008E4A92"/>
    <w:rsid w:val="008E7E8A"/>
    <w:rsid w:val="008F1C6D"/>
    <w:rsid w:val="00903B9C"/>
    <w:rsid w:val="00906F0F"/>
    <w:rsid w:val="0090782D"/>
    <w:rsid w:val="00922AF3"/>
    <w:rsid w:val="00925859"/>
    <w:rsid w:val="009277EB"/>
    <w:rsid w:val="009279F4"/>
    <w:rsid w:val="009371D0"/>
    <w:rsid w:val="009412D6"/>
    <w:rsid w:val="00944384"/>
    <w:rsid w:val="00955131"/>
    <w:rsid w:val="00957E49"/>
    <w:rsid w:val="0096317C"/>
    <w:rsid w:val="009662D8"/>
    <w:rsid w:val="0096706B"/>
    <w:rsid w:val="00976C22"/>
    <w:rsid w:val="009863C7"/>
    <w:rsid w:val="0099116A"/>
    <w:rsid w:val="0099190E"/>
    <w:rsid w:val="009932C7"/>
    <w:rsid w:val="009977D6"/>
    <w:rsid w:val="009A01A2"/>
    <w:rsid w:val="009A3BFA"/>
    <w:rsid w:val="009A6100"/>
    <w:rsid w:val="009B1D58"/>
    <w:rsid w:val="009B38A0"/>
    <w:rsid w:val="009B41FF"/>
    <w:rsid w:val="009C10C5"/>
    <w:rsid w:val="009C12DA"/>
    <w:rsid w:val="009C77A0"/>
    <w:rsid w:val="009D71CA"/>
    <w:rsid w:val="009E179A"/>
    <w:rsid w:val="009E2966"/>
    <w:rsid w:val="009E504B"/>
    <w:rsid w:val="009F519E"/>
    <w:rsid w:val="009F7319"/>
    <w:rsid w:val="00A03858"/>
    <w:rsid w:val="00A04C89"/>
    <w:rsid w:val="00A13223"/>
    <w:rsid w:val="00A15FC1"/>
    <w:rsid w:val="00A272F6"/>
    <w:rsid w:val="00A31F98"/>
    <w:rsid w:val="00A33476"/>
    <w:rsid w:val="00A42E5E"/>
    <w:rsid w:val="00A4315E"/>
    <w:rsid w:val="00A43AA0"/>
    <w:rsid w:val="00A452ED"/>
    <w:rsid w:val="00A46263"/>
    <w:rsid w:val="00A46ADA"/>
    <w:rsid w:val="00A5356E"/>
    <w:rsid w:val="00A53A84"/>
    <w:rsid w:val="00A570D9"/>
    <w:rsid w:val="00A61F2D"/>
    <w:rsid w:val="00A64ED8"/>
    <w:rsid w:val="00A704A7"/>
    <w:rsid w:val="00A73F03"/>
    <w:rsid w:val="00A74C7A"/>
    <w:rsid w:val="00A85863"/>
    <w:rsid w:val="00A8614B"/>
    <w:rsid w:val="00A908EA"/>
    <w:rsid w:val="00A91D53"/>
    <w:rsid w:val="00A942B2"/>
    <w:rsid w:val="00A94D7D"/>
    <w:rsid w:val="00A970E4"/>
    <w:rsid w:val="00AA2391"/>
    <w:rsid w:val="00AA3A47"/>
    <w:rsid w:val="00AA5415"/>
    <w:rsid w:val="00AB1D17"/>
    <w:rsid w:val="00AB6437"/>
    <w:rsid w:val="00AB75B9"/>
    <w:rsid w:val="00AC1164"/>
    <w:rsid w:val="00AC2707"/>
    <w:rsid w:val="00AC5FC0"/>
    <w:rsid w:val="00AC7B77"/>
    <w:rsid w:val="00AD07FF"/>
    <w:rsid w:val="00AD08E0"/>
    <w:rsid w:val="00AD46A8"/>
    <w:rsid w:val="00AD4712"/>
    <w:rsid w:val="00AD493F"/>
    <w:rsid w:val="00AE1C8C"/>
    <w:rsid w:val="00AE51FF"/>
    <w:rsid w:val="00AF0485"/>
    <w:rsid w:val="00AF2A39"/>
    <w:rsid w:val="00AF33B5"/>
    <w:rsid w:val="00AF367F"/>
    <w:rsid w:val="00AF52EE"/>
    <w:rsid w:val="00B01502"/>
    <w:rsid w:val="00B01DFE"/>
    <w:rsid w:val="00B03342"/>
    <w:rsid w:val="00B0612B"/>
    <w:rsid w:val="00B079D9"/>
    <w:rsid w:val="00B11D08"/>
    <w:rsid w:val="00B15B11"/>
    <w:rsid w:val="00B21707"/>
    <w:rsid w:val="00B2379D"/>
    <w:rsid w:val="00B24A0B"/>
    <w:rsid w:val="00B306CF"/>
    <w:rsid w:val="00B3290E"/>
    <w:rsid w:val="00B33EEC"/>
    <w:rsid w:val="00B354F9"/>
    <w:rsid w:val="00B36BA1"/>
    <w:rsid w:val="00B43BF7"/>
    <w:rsid w:val="00B47E2F"/>
    <w:rsid w:val="00B56130"/>
    <w:rsid w:val="00B60E9A"/>
    <w:rsid w:val="00B64749"/>
    <w:rsid w:val="00B65D0E"/>
    <w:rsid w:val="00B67863"/>
    <w:rsid w:val="00B70D71"/>
    <w:rsid w:val="00B71A8C"/>
    <w:rsid w:val="00B735C3"/>
    <w:rsid w:val="00B74018"/>
    <w:rsid w:val="00B75852"/>
    <w:rsid w:val="00B77673"/>
    <w:rsid w:val="00B8389F"/>
    <w:rsid w:val="00B872A1"/>
    <w:rsid w:val="00B9231D"/>
    <w:rsid w:val="00B923E1"/>
    <w:rsid w:val="00B969DA"/>
    <w:rsid w:val="00B96AE3"/>
    <w:rsid w:val="00BA39ED"/>
    <w:rsid w:val="00BB094D"/>
    <w:rsid w:val="00BB152E"/>
    <w:rsid w:val="00BB5672"/>
    <w:rsid w:val="00BB76D3"/>
    <w:rsid w:val="00BC48C1"/>
    <w:rsid w:val="00BC5D49"/>
    <w:rsid w:val="00BC7539"/>
    <w:rsid w:val="00BD2DA4"/>
    <w:rsid w:val="00BD4A92"/>
    <w:rsid w:val="00BE05B3"/>
    <w:rsid w:val="00BE1852"/>
    <w:rsid w:val="00BE4661"/>
    <w:rsid w:val="00BE7F7B"/>
    <w:rsid w:val="00BF1346"/>
    <w:rsid w:val="00C030E2"/>
    <w:rsid w:val="00C039E8"/>
    <w:rsid w:val="00C03D08"/>
    <w:rsid w:val="00C03D82"/>
    <w:rsid w:val="00C13B0A"/>
    <w:rsid w:val="00C17264"/>
    <w:rsid w:val="00C2191A"/>
    <w:rsid w:val="00C2220B"/>
    <w:rsid w:val="00C23B4A"/>
    <w:rsid w:val="00C2698C"/>
    <w:rsid w:val="00C3008A"/>
    <w:rsid w:val="00C3011D"/>
    <w:rsid w:val="00C42A1A"/>
    <w:rsid w:val="00C44C71"/>
    <w:rsid w:val="00C452C7"/>
    <w:rsid w:val="00C50F57"/>
    <w:rsid w:val="00C51CF4"/>
    <w:rsid w:val="00C51F17"/>
    <w:rsid w:val="00C577E3"/>
    <w:rsid w:val="00C6405C"/>
    <w:rsid w:val="00C70602"/>
    <w:rsid w:val="00C71DF0"/>
    <w:rsid w:val="00C755B9"/>
    <w:rsid w:val="00C774EF"/>
    <w:rsid w:val="00C80F3D"/>
    <w:rsid w:val="00C84015"/>
    <w:rsid w:val="00C87485"/>
    <w:rsid w:val="00C971B3"/>
    <w:rsid w:val="00C97DD7"/>
    <w:rsid w:val="00CA3A42"/>
    <w:rsid w:val="00CA4880"/>
    <w:rsid w:val="00CB0DA8"/>
    <w:rsid w:val="00CB1FE3"/>
    <w:rsid w:val="00CB205A"/>
    <w:rsid w:val="00CB21BB"/>
    <w:rsid w:val="00CB532A"/>
    <w:rsid w:val="00CC271F"/>
    <w:rsid w:val="00CC40AA"/>
    <w:rsid w:val="00CC43A7"/>
    <w:rsid w:val="00CC598C"/>
    <w:rsid w:val="00CC7646"/>
    <w:rsid w:val="00CC7EC6"/>
    <w:rsid w:val="00CD4F82"/>
    <w:rsid w:val="00CD50BB"/>
    <w:rsid w:val="00CD569A"/>
    <w:rsid w:val="00CE0FC4"/>
    <w:rsid w:val="00CE501A"/>
    <w:rsid w:val="00CF6611"/>
    <w:rsid w:val="00D025C9"/>
    <w:rsid w:val="00D07752"/>
    <w:rsid w:val="00D07B52"/>
    <w:rsid w:val="00D10708"/>
    <w:rsid w:val="00D11A3B"/>
    <w:rsid w:val="00D16BA4"/>
    <w:rsid w:val="00D224CE"/>
    <w:rsid w:val="00D265D9"/>
    <w:rsid w:val="00D30F16"/>
    <w:rsid w:val="00D32318"/>
    <w:rsid w:val="00D33C0A"/>
    <w:rsid w:val="00D404B7"/>
    <w:rsid w:val="00D40ED7"/>
    <w:rsid w:val="00D4124C"/>
    <w:rsid w:val="00D41DD0"/>
    <w:rsid w:val="00D42116"/>
    <w:rsid w:val="00D432D7"/>
    <w:rsid w:val="00D435FA"/>
    <w:rsid w:val="00D43DA1"/>
    <w:rsid w:val="00D449A1"/>
    <w:rsid w:val="00D55442"/>
    <w:rsid w:val="00D5728C"/>
    <w:rsid w:val="00D65FC2"/>
    <w:rsid w:val="00D70A23"/>
    <w:rsid w:val="00D7545B"/>
    <w:rsid w:val="00D80C3B"/>
    <w:rsid w:val="00D81E52"/>
    <w:rsid w:val="00D82E09"/>
    <w:rsid w:val="00D83068"/>
    <w:rsid w:val="00D8747D"/>
    <w:rsid w:val="00D90753"/>
    <w:rsid w:val="00D91CD6"/>
    <w:rsid w:val="00D92D0E"/>
    <w:rsid w:val="00D967B9"/>
    <w:rsid w:val="00D976FF"/>
    <w:rsid w:val="00DA1388"/>
    <w:rsid w:val="00DA2A10"/>
    <w:rsid w:val="00DA303D"/>
    <w:rsid w:val="00DA4113"/>
    <w:rsid w:val="00DA6A72"/>
    <w:rsid w:val="00DA718A"/>
    <w:rsid w:val="00DA7CD1"/>
    <w:rsid w:val="00DB2DDB"/>
    <w:rsid w:val="00DB40B6"/>
    <w:rsid w:val="00DC6CAC"/>
    <w:rsid w:val="00DC6F8D"/>
    <w:rsid w:val="00DC7DAF"/>
    <w:rsid w:val="00DD4D2A"/>
    <w:rsid w:val="00DE55B7"/>
    <w:rsid w:val="00DF39A0"/>
    <w:rsid w:val="00DF4200"/>
    <w:rsid w:val="00DF459B"/>
    <w:rsid w:val="00DF79DC"/>
    <w:rsid w:val="00E00C66"/>
    <w:rsid w:val="00E0106A"/>
    <w:rsid w:val="00E0126E"/>
    <w:rsid w:val="00E03220"/>
    <w:rsid w:val="00E048B8"/>
    <w:rsid w:val="00E06613"/>
    <w:rsid w:val="00E119AA"/>
    <w:rsid w:val="00E11BCB"/>
    <w:rsid w:val="00E11D67"/>
    <w:rsid w:val="00E13E82"/>
    <w:rsid w:val="00E14218"/>
    <w:rsid w:val="00E15718"/>
    <w:rsid w:val="00E16EAE"/>
    <w:rsid w:val="00E16F0F"/>
    <w:rsid w:val="00E2284D"/>
    <w:rsid w:val="00E230E2"/>
    <w:rsid w:val="00E27383"/>
    <w:rsid w:val="00E317E6"/>
    <w:rsid w:val="00E323AD"/>
    <w:rsid w:val="00E36B23"/>
    <w:rsid w:val="00E40706"/>
    <w:rsid w:val="00E44314"/>
    <w:rsid w:val="00E54E92"/>
    <w:rsid w:val="00E565BA"/>
    <w:rsid w:val="00E63134"/>
    <w:rsid w:val="00E63F7C"/>
    <w:rsid w:val="00E64456"/>
    <w:rsid w:val="00E76CFF"/>
    <w:rsid w:val="00E76F36"/>
    <w:rsid w:val="00E86B98"/>
    <w:rsid w:val="00E933D0"/>
    <w:rsid w:val="00E93783"/>
    <w:rsid w:val="00E96C32"/>
    <w:rsid w:val="00EA2EC4"/>
    <w:rsid w:val="00EA4AF8"/>
    <w:rsid w:val="00EB1F4C"/>
    <w:rsid w:val="00EB3B66"/>
    <w:rsid w:val="00EB4523"/>
    <w:rsid w:val="00EB5147"/>
    <w:rsid w:val="00EB5746"/>
    <w:rsid w:val="00EC353F"/>
    <w:rsid w:val="00EC6F0D"/>
    <w:rsid w:val="00ED5E9B"/>
    <w:rsid w:val="00ED6F65"/>
    <w:rsid w:val="00EE211E"/>
    <w:rsid w:val="00EF13EE"/>
    <w:rsid w:val="00EF3D1B"/>
    <w:rsid w:val="00EF5D3E"/>
    <w:rsid w:val="00EF5EF1"/>
    <w:rsid w:val="00F010B8"/>
    <w:rsid w:val="00F025B3"/>
    <w:rsid w:val="00F10980"/>
    <w:rsid w:val="00F109E3"/>
    <w:rsid w:val="00F15E67"/>
    <w:rsid w:val="00F170B5"/>
    <w:rsid w:val="00F17BC1"/>
    <w:rsid w:val="00F34CF3"/>
    <w:rsid w:val="00F35B1D"/>
    <w:rsid w:val="00F35F0D"/>
    <w:rsid w:val="00F36737"/>
    <w:rsid w:val="00F37A61"/>
    <w:rsid w:val="00F400AB"/>
    <w:rsid w:val="00F40CA6"/>
    <w:rsid w:val="00F40F70"/>
    <w:rsid w:val="00F411BA"/>
    <w:rsid w:val="00F441C5"/>
    <w:rsid w:val="00F51691"/>
    <w:rsid w:val="00F51D54"/>
    <w:rsid w:val="00F5670D"/>
    <w:rsid w:val="00F60AEC"/>
    <w:rsid w:val="00F73D24"/>
    <w:rsid w:val="00F760E1"/>
    <w:rsid w:val="00F77748"/>
    <w:rsid w:val="00F77940"/>
    <w:rsid w:val="00F80465"/>
    <w:rsid w:val="00F8418B"/>
    <w:rsid w:val="00F8573C"/>
    <w:rsid w:val="00F900BD"/>
    <w:rsid w:val="00F94A71"/>
    <w:rsid w:val="00F965DA"/>
    <w:rsid w:val="00F97A84"/>
    <w:rsid w:val="00FA1CF5"/>
    <w:rsid w:val="00FB49B4"/>
    <w:rsid w:val="00FB52F9"/>
    <w:rsid w:val="00FB58A5"/>
    <w:rsid w:val="00FB7510"/>
    <w:rsid w:val="00FC5584"/>
    <w:rsid w:val="00FC77D3"/>
    <w:rsid w:val="00FD1E25"/>
    <w:rsid w:val="00FD2A0B"/>
    <w:rsid w:val="00FD3F61"/>
    <w:rsid w:val="00FE12F2"/>
    <w:rsid w:val="00FF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7BECC"/>
  <w15:docId w15:val="{7AEF2200-E0C2-460D-B77B-64D3293F1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iPriority="0" w:unhideWhenUsed="1" w:qFormat="1"/>
    <w:lsdException w:name="heading 8" w:locked="1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6D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81E5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D2A0B"/>
    <w:pPr>
      <w:keepNext/>
      <w:spacing w:before="240" w:after="60" w:line="240" w:lineRule="auto"/>
      <w:ind w:left="425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agwek4"/>
    <w:link w:val="Nagwek3Znak"/>
    <w:qFormat/>
    <w:locked/>
    <w:rsid w:val="00FD2A0B"/>
    <w:pPr>
      <w:keepNext/>
      <w:tabs>
        <w:tab w:val="num" w:pos="400"/>
        <w:tab w:val="num" w:pos="2160"/>
      </w:tabs>
      <w:suppressAutoHyphens/>
      <w:spacing w:before="240" w:after="240" w:line="240" w:lineRule="auto"/>
      <w:ind w:left="709" w:hanging="283"/>
      <w:outlineLvl w:val="2"/>
    </w:pPr>
    <w:rPr>
      <w:rFonts w:eastAsia="Times New Roman"/>
      <w:b/>
      <w:bCs/>
      <w:sz w:val="24"/>
      <w:szCs w:val="24"/>
      <w:u w:val="single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E63F7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9"/>
    <w:qFormat/>
    <w:locked/>
    <w:rsid w:val="00FD2A0B"/>
    <w:pPr>
      <w:tabs>
        <w:tab w:val="num" w:pos="3600"/>
      </w:tabs>
      <w:spacing w:before="60" w:after="60" w:line="240" w:lineRule="auto"/>
      <w:ind w:left="680" w:hanging="283"/>
      <w:outlineLvl w:val="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D2A0B"/>
    <w:pPr>
      <w:keepNext/>
      <w:spacing w:before="120" w:after="120" w:line="240" w:lineRule="auto"/>
      <w:ind w:left="284" w:hanging="284"/>
      <w:jc w:val="right"/>
      <w:outlineLvl w:val="5"/>
    </w:pPr>
    <w:rPr>
      <w:rFonts w:cs="Calibri"/>
      <w:i/>
      <w:iCs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FD2A0B"/>
    <w:pPr>
      <w:spacing w:before="240" w:after="60" w:line="240" w:lineRule="auto"/>
      <w:ind w:left="425"/>
      <w:outlineLvl w:val="7"/>
    </w:pPr>
    <w:rPr>
      <w:rFonts w:eastAsia="Times New Roman" w:cs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965D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link w:val="Nagwek4"/>
    <w:uiPriority w:val="99"/>
    <w:locked/>
    <w:rsid w:val="00E63F7C"/>
    <w:rPr>
      <w:rFonts w:ascii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E30C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E30C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2E3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E30C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EF5D3E"/>
    <w:rPr>
      <w:rFonts w:cs="Times New Roman"/>
      <w:color w:val="0000FF"/>
      <w:u w:val="single"/>
    </w:rPr>
  </w:style>
  <w:style w:type="character" w:styleId="HTML-cytat">
    <w:name w:val="HTML Cite"/>
    <w:uiPriority w:val="99"/>
    <w:semiHidden/>
    <w:rsid w:val="00E63F7C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63F7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63F7C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rsid w:val="00E63F7C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AE51FF"/>
    <w:rPr>
      <w:rFonts w:cs="Times New Roman"/>
      <w:i/>
      <w:iCs/>
    </w:rPr>
  </w:style>
  <w:style w:type="character" w:customStyle="1" w:styleId="wru">
    <w:name w:val="wru"/>
    <w:uiPriority w:val="99"/>
    <w:rsid w:val="00AE51FF"/>
    <w:rPr>
      <w:rFonts w:cs="Times New Roman"/>
    </w:rPr>
  </w:style>
  <w:style w:type="character" w:customStyle="1" w:styleId="wra">
    <w:name w:val="wra"/>
    <w:uiPriority w:val="99"/>
    <w:rsid w:val="00AE51FF"/>
    <w:rPr>
      <w:rFonts w:cs="Times New Roman"/>
    </w:rPr>
  </w:style>
  <w:style w:type="paragraph" w:customStyle="1" w:styleId="Default">
    <w:name w:val="Default"/>
    <w:qFormat/>
    <w:rsid w:val="0025461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5461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semiHidden/>
    <w:rsid w:val="00F35B1D"/>
    <w:rPr>
      <w:rFonts w:cs="Times New Roman"/>
      <w:color w:val="800080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FD2A0B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FD2A0B"/>
    <w:rPr>
      <w:rFonts w:eastAsia="Times New Roman"/>
      <w:b/>
      <w:bCs/>
      <w:sz w:val="24"/>
      <w:szCs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9"/>
    <w:rsid w:val="00FD2A0B"/>
    <w:rPr>
      <w:rFonts w:ascii="Times New Roman" w:eastAsia="Times New Roman" w:hAnsi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FD2A0B"/>
    <w:rPr>
      <w:rFonts w:cs="Calibri"/>
      <w:i/>
      <w:iCs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FD2A0B"/>
    <w:rPr>
      <w:rFonts w:eastAsia="Times New Roman" w:cs="Calibri"/>
      <w:i/>
      <w:iCs/>
      <w:sz w:val="24"/>
      <w:szCs w:val="24"/>
      <w:lang w:eastAsia="en-US"/>
    </w:rPr>
  </w:style>
  <w:style w:type="character" w:customStyle="1" w:styleId="ZnakZnak2">
    <w:name w:val="Znak Znak2"/>
    <w:uiPriority w:val="99"/>
    <w:rsid w:val="00FD2A0B"/>
    <w:rPr>
      <w:rFonts w:cs="Times New Roman"/>
    </w:rPr>
  </w:style>
  <w:style w:type="character" w:customStyle="1" w:styleId="ZnakZnak1">
    <w:name w:val="Znak Znak1"/>
    <w:uiPriority w:val="99"/>
    <w:semiHidden/>
    <w:rsid w:val="00FD2A0B"/>
    <w:rPr>
      <w:rFonts w:cs="Times New Roman"/>
    </w:rPr>
  </w:style>
  <w:style w:type="character" w:customStyle="1" w:styleId="ZnakZnak">
    <w:name w:val="Znak Znak"/>
    <w:uiPriority w:val="99"/>
    <w:semiHidden/>
    <w:rsid w:val="00FD2A0B"/>
    <w:rPr>
      <w:rFonts w:ascii="Tahoma" w:hAnsi="Tahoma" w:cs="Tahoma"/>
      <w:sz w:val="16"/>
      <w:szCs w:val="16"/>
    </w:rPr>
  </w:style>
  <w:style w:type="paragraph" w:styleId="Tekstpodstawowy">
    <w:name w:val="Body Text"/>
    <w:aliases w:val="b,bt,Tekst podstawowy Znak Znak Znak Znak Znak Znak Znak Znak"/>
    <w:basedOn w:val="Normalny"/>
    <w:link w:val="TekstpodstawowyZnak"/>
    <w:rsid w:val="00FD2A0B"/>
    <w:pPr>
      <w:spacing w:before="120" w:after="120" w:line="240" w:lineRule="auto"/>
      <w:ind w:left="425"/>
    </w:pPr>
  </w:style>
  <w:style w:type="character" w:customStyle="1" w:styleId="TekstpodstawowyZnak">
    <w:name w:val="Tekst podstawowy Znak"/>
    <w:aliases w:val="b Znak1,bt Znak1,Tekst podstawowy Znak Znak Znak Znak Znak Znak Znak Znak Znak1"/>
    <w:basedOn w:val="Domylnaczcionkaakapitu"/>
    <w:link w:val="Tekstpodstawowy"/>
    <w:uiPriority w:val="99"/>
    <w:rsid w:val="00FD2A0B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semiHidden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851" w:hanging="284"/>
    </w:pPr>
    <w:rPr>
      <w:rFonts w:eastAsia="Times New Roman" w:cs="Calibri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FD2A0B"/>
    <w:rPr>
      <w:rFonts w:eastAsia="Times New Roman" w:cs="Calibri"/>
      <w:sz w:val="24"/>
      <w:szCs w:val="24"/>
    </w:rPr>
  </w:style>
  <w:style w:type="character" w:styleId="Pogrubienie">
    <w:name w:val="Strong"/>
    <w:uiPriority w:val="22"/>
    <w:qFormat/>
    <w:locked/>
    <w:rsid w:val="00FD2A0B"/>
    <w:rPr>
      <w:rFonts w:cs="Times New Roman"/>
      <w:b/>
    </w:rPr>
  </w:style>
  <w:style w:type="paragraph" w:styleId="NormalnyWeb">
    <w:name w:val="Normal (Web)"/>
    <w:basedOn w:val="Normalny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FD2A0B"/>
    <w:rPr>
      <w:rFonts w:cs="Times New Roman"/>
      <w:sz w:val="16"/>
    </w:rPr>
  </w:style>
  <w:style w:type="character" w:styleId="Numerstrony">
    <w:name w:val="page number"/>
    <w:uiPriority w:val="99"/>
    <w:rsid w:val="00FD2A0B"/>
    <w:rPr>
      <w:rFonts w:cs="Times New Roman"/>
    </w:rPr>
  </w:style>
  <w:style w:type="character" w:customStyle="1" w:styleId="NagwekZnak1">
    <w:name w:val="Nagłówek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StopkaZnak1">
    <w:name w:val="Stopka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TekstpodstawowyZnak1">
    <w:name w:val="Tekst podstawowy Znak1"/>
    <w:aliases w:val="b Znak,bt Znak,Tekst podstawowy Znak Znak Znak Znak Znak Znak Znak Znak Znak"/>
    <w:uiPriority w:val="99"/>
    <w:locked/>
    <w:rsid w:val="00FD2A0B"/>
    <w:rPr>
      <w:rFonts w:eastAsia="Times New Roman"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FD2A0B"/>
    <w:pPr>
      <w:spacing w:before="120" w:after="120" w:line="240" w:lineRule="auto"/>
      <w:ind w:left="283"/>
    </w:pPr>
    <w:rPr>
      <w:rFonts w:eastAsia="Times New Roman" w:cs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D2A0B"/>
    <w:rPr>
      <w:rFonts w:eastAsia="Times New Roman" w:cs="Calibri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FD2A0B"/>
    <w:pPr>
      <w:spacing w:before="120" w:after="120" w:line="480" w:lineRule="auto"/>
      <w:ind w:left="425"/>
    </w:pPr>
    <w:rPr>
      <w:rFonts w:eastAsia="Times New Roman" w:cs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D2A0B"/>
    <w:rPr>
      <w:rFonts w:eastAsia="Times New Roman" w:cs="Calibri"/>
      <w:sz w:val="22"/>
      <w:szCs w:val="22"/>
      <w:lang w:eastAsia="en-US"/>
    </w:rPr>
  </w:style>
  <w:style w:type="character" w:customStyle="1" w:styleId="ZnakZnak21">
    <w:name w:val="Znak Znak21"/>
    <w:uiPriority w:val="99"/>
    <w:rsid w:val="00FD2A0B"/>
    <w:rPr>
      <w:rFonts w:cs="Times New Roman"/>
    </w:rPr>
  </w:style>
  <w:style w:type="character" w:customStyle="1" w:styleId="ZnakZnak11">
    <w:name w:val="Znak Znak11"/>
    <w:uiPriority w:val="99"/>
    <w:semiHidden/>
    <w:rsid w:val="00FD2A0B"/>
    <w:rPr>
      <w:rFonts w:cs="Times New Roman"/>
    </w:rPr>
  </w:style>
  <w:style w:type="character" w:customStyle="1" w:styleId="ZnakZnak3">
    <w:name w:val="Znak Znak3"/>
    <w:uiPriority w:val="99"/>
    <w:semiHidden/>
    <w:rsid w:val="00FD2A0B"/>
    <w:rPr>
      <w:rFonts w:ascii="Tahoma" w:hAnsi="Tahoma" w:cs="Tahoma"/>
      <w:sz w:val="16"/>
      <w:szCs w:val="16"/>
    </w:rPr>
  </w:style>
  <w:style w:type="character" w:customStyle="1" w:styleId="TekstkomentarzaZnak1">
    <w:name w:val="Tekst komentarza Znak1"/>
    <w:uiPriority w:val="99"/>
    <w:locked/>
    <w:rsid w:val="00FD2A0B"/>
    <w:rPr>
      <w:rFonts w:cs="Times New Roman"/>
      <w:sz w:val="24"/>
      <w:szCs w:val="24"/>
    </w:rPr>
  </w:style>
  <w:style w:type="paragraph" w:styleId="Lista">
    <w:name w:val="List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unktor-">
    <w:name w:val="punktor -"/>
    <w:uiPriority w:val="99"/>
    <w:rsid w:val="00FD2A0B"/>
    <w:pPr>
      <w:keepLines/>
      <w:tabs>
        <w:tab w:val="num" w:pos="1154"/>
      </w:tabs>
      <w:autoSpaceDE w:val="0"/>
      <w:autoSpaceDN w:val="0"/>
      <w:adjustRightInd w:val="0"/>
      <w:spacing w:before="120" w:after="72" w:line="288" w:lineRule="atLeast"/>
      <w:ind w:left="794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ozycja">
    <w:name w:val="Pozycja"/>
    <w:basedOn w:val="Normalny"/>
    <w:uiPriority w:val="99"/>
    <w:rsid w:val="00FD2A0B"/>
    <w:pPr>
      <w:tabs>
        <w:tab w:val="left" w:pos="1134"/>
        <w:tab w:val="left" w:leader="dot" w:pos="5670"/>
        <w:tab w:val="right" w:leader="dot" w:pos="5812"/>
        <w:tab w:val="right" w:pos="7939"/>
        <w:tab w:val="right" w:pos="8080"/>
      </w:tabs>
      <w:spacing w:before="120" w:after="0" w:line="240" w:lineRule="auto"/>
      <w:ind w:left="425"/>
      <w:jc w:val="both"/>
    </w:pPr>
    <w:rPr>
      <w:rFonts w:ascii="Arial" w:eastAsia="Times New Roman" w:hAnsi="Arial" w:cs="Arial"/>
      <w:lang w:eastAsia="pl-PL"/>
    </w:rPr>
  </w:style>
  <w:style w:type="paragraph" w:customStyle="1" w:styleId="tyt">
    <w:name w:val="tyt"/>
    <w:basedOn w:val="Normalny"/>
    <w:uiPriority w:val="99"/>
    <w:rsid w:val="00FD2A0B"/>
    <w:pPr>
      <w:keepNext/>
      <w:spacing w:before="60" w:after="60" w:line="240" w:lineRule="auto"/>
      <w:ind w:left="425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StylInterliniapojedyncze">
    <w:name w:val="Styl Interlinia:  pojedyncze"/>
    <w:basedOn w:val="Normalny"/>
    <w:uiPriority w:val="99"/>
    <w:rsid w:val="00FD2A0B"/>
    <w:pPr>
      <w:numPr>
        <w:numId w:val="2"/>
      </w:num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4">
    <w:name w:val="c4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tLeast"/>
      <w:ind w:left="425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2">
    <w:name w:val="p22"/>
    <w:basedOn w:val="Normalny"/>
    <w:uiPriority w:val="99"/>
    <w:rsid w:val="00FD2A0B"/>
    <w:pPr>
      <w:widowControl w:val="0"/>
      <w:tabs>
        <w:tab w:val="left" w:pos="720"/>
      </w:tabs>
      <w:autoSpaceDE w:val="0"/>
      <w:autoSpaceDN w:val="0"/>
      <w:adjustRightInd w:val="0"/>
      <w:spacing w:before="120" w:after="0" w:line="300" w:lineRule="atLeast"/>
      <w:ind w:left="425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5">
    <w:name w:val="p25"/>
    <w:basedOn w:val="Normalny"/>
    <w:uiPriority w:val="99"/>
    <w:rsid w:val="00FD2A0B"/>
    <w:pPr>
      <w:widowControl w:val="0"/>
      <w:tabs>
        <w:tab w:val="left" w:pos="400"/>
        <w:tab w:val="left" w:pos="740"/>
      </w:tabs>
      <w:autoSpaceDE w:val="0"/>
      <w:autoSpaceDN w:val="0"/>
      <w:adjustRightInd w:val="0"/>
      <w:spacing w:before="120" w:after="0" w:line="260" w:lineRule="atLeast"/>
      <w:ind w:left="720" w:hanging="288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425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symbol">
    <w:name w:val="symbol"/>
    <w:uiPriority w:val="99"/>
    <w:rsid w:val="00FD2A0B"/>
    <w:rPr>
      <w:rFonts w:cs="Times New Roman"/>
    </w:rPr>
  </w:style>
  <w:style w:type="paragraph" w:customStyle="1" w:styleId="Tekstpodstawowy4">
    <w:name w:val="Tekst podstawowy 4"/>
    <w:basedOn w:val="Normalny"/>
    <w:uiPriority w:val="99"/>
    <w:rsid w:val="00FD2A0B"/>
    <w:pPr>
      <w:widowControl w:val="0"/>
      <w:spacing w:before="120" w:after="120" w:line="240" w:lineRule="auto"/>
      <w:ind w:left="28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D2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240" w:lineRule="auto"/>
      <w:ind w:left="425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D2A0B"/>
    <w:rPr>
      <w:rFonts w:ascii="Courier New" w:eastAsia="Times New Roman" w:hAnsi="Courier New" w:cs="Courier New"/>
    </w:rPr>
  </w:style>
  <w:style w:type="paragraph" w:styleId="Tekstpodstawowywcity">
    <w:name w:val="Body Text Indent"/>
    <w:basedOn w:val="Normalny"/>
    <w:link w:val="TekstpodstawowywcityZnak"/>
    <w:uiPriority w:val="99"/>
    <w:rsid w:val="00FD2A0B"/>
    <w:pPr>
      <w:spacing w:before="120" w:after="120" w:line="240" w:lineRule="auto"/>
      <w:ind w:left="283"/>
    </w:pPr>
    <w:rPr>
      <w:rFonts w:cs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2A0B"/>
    <w:rPr>
      <w:rFonts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FD2A0B"/>
    <w:pPr>
      <w:spacing w:before="120" w:after="120" w:line="240" w:lineRule="auto"/>
      <w:ind w:left="284" w:hanging="284"/>
      <w:jc w:val="center"/>
    </w:pPr>
    <w:rPr>
      <w:rFonts w:cs="Calibri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D2A0B"/>
    <w:rPr>
      <w:rFonts w:cs="Calibri"/>
      <w:sz w:val="24"/>
      <w:szCs w:val="24"/>
      <w:lang w:eastAsia="en-US"/>
    </w:rPr>
  </w:style>
  <w:style w:type="character" w:customStyle="1" w:styleId="small2">
    <w:name w:val="small2"/>
    <w:uiPriority w:val="99"/>
    <w:rsid w:val="00FD2A0B"/>
    <w:rPr>
      <w:rFonts w:cs="Times New Roman"/>
    </w:rPr>
  </w:style>
  <w:style w:type="character" w:customStyle="1" w:styleId="apple-style-span">
    <w:name w:val="apple-style-span"/>
    <w:uiPriority w:val="99"/>
    <w:rsid w:val="00FD2A0B"/>
    <w:rPr>
      <w:rFonts w:cs="Times New Roman"/>
    </w:rPr>
  </w:style>
  <w:style w:type="table" w:styleId="Tabela-Siatka">
    <w:name w:val="Table Grid"/>
    <w:basedOn w:val="Standardowy"/>
    <w:uiPriority w:val="39"/>
    <w:locked/>
    <w:rsid w:val="00FD2A0B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ld">
    <w:name w:val="bold"/>
    <w:basedOn w:val="Normalny"/>
    <w:uiPriority w:val="99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ymbol1">
    <w:name w:val="symbol1"/>
    <w:uiPriority w:val="99"/>
    <w:rsid w:val="00FD2A0B"/>
    <w:rPr>
      <w:rFonts w:ascii="Courier New" w:hAnsi="Courier New" w:cs="Courier New"/>
      <w:b/>
      <w:bCs/>
      <w:sz w:val="21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D2A0B"/>
    <w:pPr>
      <w:overflowPunct/>
      <w:autoSpaceDE/>
      <w:autoSpaceDN/>
      <w:adjustRightInd/>
      <w:spacing w:after="200" w:line="276" w:lineRule="auto"/>
      <w:ind w:left="0" w:firstLine="0"/>
    </w:pPr>
    <w:rPr>
      <w:rFonts w:eastAsia="Calibri"/>
      <w:b/>
      <w:bCs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FD2A0B"/>
    <w:rPr>
      <w:rFonts w:eastAsia="Times New Roman" w:cs="Calibri"/>
      <w:b/>
      <w:bCs/>
      <w:sz w:val="24"/>
      <w:szCs w:val="24"/>
      <w:lang w:eastAsia="en-US"/>
    </w:rPr>
  </w:style>
  <w:style w:type="paragraph" w:styleId="Lista2">
    <w:name w:val="List 2"/>
    <w:basedOn w:val="Normalny"/>
    <w:uiPriority w:val="99"/>
    <w:rsid w:val="00FD2A0B"/>
    <w:pPr>
      <w:spacing w:before="120" w:after="120" w:line="240" w:lineRule="auto"/>
      <w:ind w:left="566" w:hanging="283"/>
    </w:pPr>
    <w:rPr>
      <w:rFonts w:cs="Calibri"/>
    </w:rPr>
  </w:style>
  <w:style w:type="paragraph" w:customStyle="1" w:styleId="BodyText211">
    <w:name w:val="Body Text 211"/>
    <w:basedOn w:val="Normalny"/>
    <w:uiPriority w:val="99"/>
    <w:rsid w:val="00FD2A0B"/>
    <w:pPr>
      <w:widowControl w:val="0"/>
      <w:autoSpaceDE w:val="0"/>
      <w:autoSpaceDN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4">
    <w:name w:val="Font Style24"/>
    <w:uiPriority w:val="99"/>
    <w:rsid w:val="00FD2A0B"/>
    <w:rPr>
      <w:rFonts w:ascii="Times New Roman" w:hAnsi="Times New Roman"/>
      <w:sz w:val="22"/>
    </w:rPr>
  </w:style>
  <w:style w:type="paragraph" w:customStyle="1" w:styleId="Style13">
    <w:name w:val="Style13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FD2A0B"/>
    <w:pPr>
      <w:spacing w:before="120" w:after="160" w:line="259" w:lineRule="auto"/>
      <w:ind w:left="720"/>
      <w:contextualSpacing/>
    </w:pPr>
    <w:rPr>
      <w:rFonts w:eastAsia="Times New Roman"/>
    </w:rPr>
  </w:style>
  <w:style w:type="character" w:customStyle="1" w:styleId="ZnakZnak6">
    <w:name w:val="Znak Znak6"/>
    <w:uiPriority w:val="99"/>
    <w:locked/>
    <w:rsid w:val="00FD2A0B"/>
    <w:rPr>
      <w:lang w:val="pl-PL" w:eastAsia="pl-PL"/>
    </w:rPr>
  </w:style>
  <w:style w:type="paragraph" w:styleId="Poprawka">
    <w:name w:val="Revision"/>
    <w:hidden/>
    <w:uiPriority w:val="99"/>
    <w:semiHidden/>
    <w:rsid w:val="00FD2A0B"/>
    <w:pPr>
      <w:spacing w:before="120" w:after="120"/>
      <w:ind w:left="425"/>
    </w:pPr>
    <w:rPr>
      <w:rFonts w:eastAsia="Times New Roman" w:cs="Calibri"/>
      <w:sz w:val="22"/>
      <w:szCs w:val="22"/>
      <w:lang w:eastAsia="en-US"/>
    </w:rPr>
  </w:style>
  <w:style w:type="paragraph" w:customStyle="1" w:styleId="western">
    <w:name w:val="western"/>
    <w:basedOn w:val="Normalny"/>
    <w:uiPriority w:val="99"/>
    <w:rsid w:val="00FD2A0B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AF52EE"/>
    <w:rPr>
      <w:rFonts w:ascii="Times New Roman" w:eastAsia="Times New Roman" w:hAnsi="Times New Roman"/>
      <w:sz w:val="24"/>
      <w:szCs w:val="24"/>
    </w:rPr>
  </w:style>
  <w:style w:type="character" w:customStyle="1" w:styleId="FontStyle45">
    <w:name w:val="Font Style45"/>
    <w:uiPriority w:val="99"/>
    <w:rsid w:val="002B6E5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69">
    <w:name w:val="Font Style69"/>
    <w:uiPriority w:val="99"/>
    <w:rsid w:val="002B6E59"/>
    <w:rPr>
      <w:rFonts w:ascii="Arial" w:hAnsi="Arial" w:cs="Arial"/>
      <w:b/>
      <w:bCs/>
      <w:color w:val="000000"/>
      <w:sz w:val="18"/>
      <w:szCs w:val="18"/>
    </w:rPr>
  </w:style>
  <w:style w:type="paragraph" w:customStyle="1" w:styleId="Znak17ZnakZnak">
    <w:name w:val="Znak17 Znak Znak"/>
    <w:basedOn w:val="Normalny"/>
    <w:rsid w:val="00AD493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AD493F"/>
    <w:pPr>
      <w:spacing w:after="160" w:line="259" w:lineRule="auto"/>
      <w:ind w:left="720"/>
    </w:pPr>
    <w:rPr>
      <w:rFonts w:eastAsia="Times New Roman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0980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73645E"/>
    <w:rPr>
      <w:rFonts w:cs="Calibri"/>
      <w:sz w:val="23"/>
      <w:szCs w:val="23"/>
      <w:shd w:val="clear" w:color="auto" w:fill="FFFFFF"/>
    </w:rPr>
  </w:style>
  <w:style w:type="character" w:customStyle="1" w:styleId="Nagwek32">
    <w:name w:val="Nagłówek #3 (2)_"/>
    <w:basedOn w:val="Domylnaczcionkaakapitu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320">
    <w:name w:val="Nagłówek #3 (2)"/>
    <w:basedOn w:val="Nagwek32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4">
    <w:name w:val="Tekst treści (4)_"/>
    <w:basedOn w:val="Domylnaczcionkaakapitu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0">
    <w:name w:val="Tekst treści (4)"/>
    <w:basedOn w:val="Teksttreci4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Pogrubienie">
    <w:name w:val="Tekst treści + Pogrubienie"/>
    <w:basedOn w:val="Teksttreci"/>
    <w:rsid w:val="0073645E"/>
    <w:rPr>
      <w:rFonts w:cs="Calibri"/>
      <w:b/>
      <w:bCs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3645E"/>
    <w:pPr>
      <w:shd w:val="clear" w:color="auto" w:fill="FFFFFF"/>
      <w:spacing w:before="960" w:after="720" w:line="341" w:lineRule="exact"/>
      <w:ind w:hanging="1440"/>
      <w:jc w:val="center"/>
    </w:pPr>
    <w:rPr>
      <w:rFonts w:cs="Calibri"/>
      <w:sz w:val="23"/>
      <w:szCs w:val="23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36737"/>
    <w:rPr>
      <w:color w:val="605E5C"/>
      <w:shd w:val="clear" w:color="auto" w:fill="E1DFDD"/>
    </w:rPr>
  </w:style>
  <w:style w:type="character" w:customStyle="1" w:styleId="TeksttreciKursywa">
    <w:name w:val="Tekst treści + Kursywa"/>
    <w:basedOn w:val="Teksttreci"/>
    <w:rsid w:val="000F76F3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0CF2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16F0F"/>
    <w:pPr>
      <w:numPr>
        <w:numId w:val="59"/>
      </w:numPr>
    </w:pPr>
  </w:style>
  <w:style w:type="numbering" w:customStyle="1" w:styleId="Biecalista2">
    <w:name w:val="Bieżąca lista2"/>
    <w:uiPriority w:val="99"/>
    <w:rsid w:val="00742D03"/>
    <w:pPr>
      <w:numPr>
        <w:numId w:val="6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3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8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07673-472D-494D-9388-E4DCAFB40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1316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MATERIAŁÓW POLIMEROWYCH I WĘGLOWYCH</vt:lpstr>
    </vt:vector>
  </TitlesOfParts>
  <Company>Hewlett-Packard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MATERIAŁÓW POLIMEROWYCH I WĘGLOWYCH</dc:title>
  <dc:creator>Irasek</dc:creator>
  <cp:lastModifiedBy>Sonia</cp:lastModifiedBy>
  <cp:revision>3</cp:revision>
  <cp:lastPrinted>2026-02-25T13:23:00Z</cp:lastPrinted>
  <dcterms:created xsi:type="dcterms:W3CDTF">2026-02-27T10:09:00Z</dcterms:created>
  <dcterms:modified xsi:type="dcterms:W3CDTF">2026-02-27T10:21:00Z</dcterms:modified>
</cp:coreProperties>
</file>